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57" w:rsidRPr="00B3504B" w:rsidRDefault="00512824" w:rsidP="00B3504B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B3504B">
        <w:rPr>
          <w:rFonts w:asciiTheme="minorHAnsi" w:hAnsiTheme="minorHAnsi" w:cstheme="minorHAnsi"/>
          <w:color w:val="auto"/>
          <w:sz w:val="20"/>
        </w:rPr>
        <w:t>Załącznik nr 2</w:t>
      </w:r>
      <w:r w:rsidR="00E74957" w:rsidRPr="00B3504B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</w:p>
    <w:p w:rsidR="00E74957" w:rsidRPr="00B3504B" w:rsidRDefault="00E74957" w:rsidP="00B3504B">
      <w:pPr>
        <w:rPr>
          <w:rFonts w:asciiTheme="minorHAnsi" w:hAnsiTheme="minorHAnsi" w:cstheme="minorHAnsi"/>
          <w:i/>
          <w:sz w:val="20"/>
          <w:szCs w:val="20"/>
        </w:rPr>
      </w:pPr>
    </w:p>
    <w:p w:rsidR="00E74957" w:rsidRPr="00B3504B" w:rsidRDefault="00E74957" w:rsidP="00B3504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504B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E74957" w:rsidRPr="00B3504B" w:rsidRDefault="00E74957" w:rsidP="00B3504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504B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12824" w:rsidRPr="00B3504B" w:rsidRDefault="00E74957" w:rsidP="00B3504B">
      <w:pPr>
        <w:jc w:val="center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b/>
          <w:sz w:val="20"/>
          <w:szCs w:val="20"/>
        </w:rPr>
        <w:t xml:space="preserve">PRZYCHODNIA MIEJSKA W PIESZYCACH SKŁADANA W POSTĘPOWANIU O UDZIELENIE ZAMÓWIENIA </w:t>
      </w:r>
    </w:p>
    <w:p w:rsidR="00811143" w:rsidRPr="00B3504B" w:rsidRDefault="00811143" w:rsidP="00B3504B">
      <w:pPr>
        <w:pStyle w:val="Tekstpodstawowy22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B3504B">
        <w:rPr>
          <w:rFonts w:asciiTheme="minorHAnsi" w:hAnsiTheme="minorHAnsi" w:cstheme="minorHAnsi"/>
          <w:i/>
          <w:sz w:val="20"/>
          <w:szCs w:val="20"/>
        </w:rPr>
        <w:t>Zakup wyposażenia sali zabiegowej na potrzeby SP ZOZ Przychodnia Miejska w Pieszycach - aparat elektrochirurgiczny z koagulacją argonową (diatermia).</w:t>
      </w:r>
    </w:p>
    <w:p w:rsidR="00E74957" w:rsidRPr="00B3504B" w:rsidRDefault="00E74957" w:rsidP="00B3504B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B3504B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E74957" w:rsidRPr="00B3504B" w:rsidRDefault="00E74957" w:rsidP="00B3504B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NAZWĘ WYKONAWCY: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NIP/PESEL: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REGON: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ADRES: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WOJEWÓDZTWO: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TEL.: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E-MAIL: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 xml:space="preserve">Wykonawca jest </w:t>
      </w:r>
      <w:proofErr w:type="spellStart"/>
      <w:r w:rsidRPr="00B3504B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B3504B">
        <w:rPr>
          <w:rFonts w:asciiTheme="minorHAnsi" w:hAnsiTheme="minorHAnsi" w:cstheme="minorHAnsi"/>
          <w:sz w:val="20"/>
          <w:szCs w:val="20"/>
        </w:rPr>
        <w:t xml:space="preserve"> bądź małym lub średnim przedsiębiorstwem</w:t>
      </w:r>
      <w:r w:rsidRPr="00B3504B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3504B">
        <w:rPr>
          <w:rFonts w:asciiTheme="minorHAnsi" w:hAnsiTheme="minorHAnsi" w:cstheme="minorHAnsi"/>
          <w:b/>
          <w:sz w:val="20"/>
          <w:szCs w:val="20"/>
        </w:rPr>
        <w:t>:</w:t>
      </w:r>
    </w:p>
    <w:p w:rsidR="00E74957" w:rsidRPr="00B3504B" w:rsidRDefault="009C2279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Content>
          <w:r w:rsidR="00E74957" w:rsidRPr="00B3504B">
            <w:rPr>
              <w:rFonts w:asciiTheme="minorHAnsi" w:eastAsia="MS Gothic" w:hAnsi="Segoe UI Symbol" w:cstheme="minorHAnsi"/>
              <w:b/>
              <w:sz w:val="20"/>
              <w:szCs w:val="20"/>
            </w:rPr>
            <w:t>☐</w:t>
          </w:r>
        </w:sdtContent>
      </w:sdt>
      <w:r w:rsidR="00E74957" w:rsidRPr="00B3504B">
        <w:rPr>
          <w:rFonts w:asciiTheme="minorHAnsi" w:hAnsiTheme="minorHAnsi" w:cstheme="minorHAnsi"/>
          <w:sz w:val="20"/>
          <w:szCs w:val="20"/>
        </w:rPr>
        <w:t xml:space="preserve"> </w:t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>TAK</w:t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B3504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Content>
          <w:r w:rsidR="00E74957" w:rsidRPr="00B3504B">
            <w:rPr>
              <w:rFonts w:asciiTheme="minorHAnsi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E74957" w:rsidRPr="00B3504B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E74957" w:rsidRPr="00B3504B" w:rsidRDefault="00E74957" w:rsidP="00B3504B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 oraz oferuję / my:</w:t>
      </w:r>
    </w:p>
    <w:p w:rsidR="00490BAF" w:rsidRPr="00B3504B" w:rsidRDefault="00490BAF" w:rsidP="00B3504B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wykonanie przedmiotu zamówienia za cenę ryczałtową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……………………………………………………………………………………………….……………………PLN</w:t>
      </w:r>
    </w:p>
    <w:p w:rsidR="00490BAF" w:rsidRPr="00B3504B" w:rsidRDefault="00490BAF" w:rsidP="00B3504B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urządzenie:</w:t>
      </w:r>
    </w:p>
    <w:p w:rsidR="00490BAF" w:rsidRPr="00B3504B" w:rsidRDefault="00490BAF" w:rsidP="00B3504B">
      <w:pPr>
        <w:pStyle w:val="Akapitzlist"/>
        <w:tabs>
          <w:tab w:val="left" w:pos="3465"/>
        </w:tabs>
        <w:ind w:left="851"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2211"/>
        <w:gridCol w:w="884"/>
        <w:gridCol w:w="6085"/>
      </w:tblGrid>
      <w:tr w:rsidR="00811143" w:rsidRPr="00B3504B" w:rsidTr="00D67F01">
        <w:tc>
          <w:tcPr>
            <w:tcW w:w="9180" w:type="dxa"/>
            <w:gridSpan w:val="3"/>
            <w:shd w:val="pct10" w:color="auto" w:fill="auto"/>
          </w:tcPr>
          <w:p w:rsidR="00811143" w:rsidRPr="00B3504B" w:rsidRDefault="00811143" w:rsidP="00B3504B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ogólne – </w:t>
            </w: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Diatermia </w:t>
            </w:r>
          </w:p>
        </w:tc>
      </w:tr>
      <w:tr w:rsidR="00811143" w:rsidRPr="00B3504B" w:rsidTr="00D67F01">
        <w:tc>
          <w:tcPr>
            <w:tcW w:w="2211" w:type="dxa"/>
            <w:shd w:val="pct10" w:color="auto" w:fill="auto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884" w:type="dxa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811143" w:rsidRPr="00B3504B" w:rsidRDefault="00811143" w:rsidP="00B3504B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143" w:rsidRPr="00B3504B" w:rsidTr="00D67F01">
        <w:tc>
          <w:tcPr>
            <w:tcW w:w="2211" w:type="dxa"/>
            <w:shd w:val="pct10" w:color="auto" w:fill="auto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884" w:type="dxa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811143" w:rsidRPr="00B3504B" w:rsidRDefault="00811143" w:rsidP="00B3504B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143" w:rsidRPr="00B3504B" w:rsidTr="00D67F01">
        <w:tc>
          <w:tcPr>
            <w:tcW w:w="2211" w:type="dxa"/>
            <w:shd w:val="pct10" w:color="auto" w:fill="auto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884" w:type="dxa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811143" w:rsidRPr="00B3504B" w:rsidRDefault="00811143" w:rsidP="00B3504B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143" w:rsidRPr="00B3504B" w:rsidTr="00D67F01">
        <w:tc>
          <w:tcPr>
            <w:tcW w:w="2211" w:type="dxa"/>
            <w:shd w:val="pct10" w:color="auto" w:fill="auto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884" w:type="dxa"/>
          </w:tcPr>
          <w:p w:rsidR="00811143" w:rsidRPr="00B3504B" w:rsidRDefault="00811143" w:rsidP="00B3504B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811143" w:rsidRPr="00B3504B" w:rsidRDefault="00811143" w:rsidP="00B3504B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11143" w:rsidRPr="00B3504B" w:rsidRDefault="00811143" w:rsidP="00B3504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709"/>
        <w:gridCol w:w="5812"/>
        <w:gridCol w:w="2693"/>
      </w:tblGrid>
      <w:tr w:rsidR="008E16A4" w:rsidRPr="00B3504B" w:rsidTr="008E16A4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E16A4" w:rsidRPr="00B3504B" w:rsidRDefault="008E16A4" w:rsidP="00B3504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E16A4" w:rsidRPr="00B3504B" w:rsidRDefault="008E16A4" w:rsidP="00B3504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i opis parametru lub funkcji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E16A4" w:rsidRPr="00B3504B" w:rsidRDefault="008E16A4" w:rsidP="00B3504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Wpisać TAK jeżeli oferowane urządzenie spełnia warunek / parametr.</w:t>
            </w: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Ogólne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Zasilanie elektryczne urządzenia: 230V 50Hz.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Podstawowa częstotliwość pracy generatora 333kHz +/-10%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Aparat z zabezpieczeniem przed impulsem defibrylacji.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Zabezpieczenie przeciwporażeniowe klasa I CF.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Zabezpieczenie przed przeciążeniem aparatu z aktywnym pomiarem temperatury kluczowych elementów.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Automatyczny test urządzenia po uruchomieniu.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Aparat z wewnętrznym modułem argonowym (jedno urządzenie), bez dodatkowych przystawek. Obsługa wszystkich dostępnych trybów pracy z jednego panelu sterowania.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Wewnętrzny układ symulujący podłączenie pacjenta, który każdorazowo po włączeniu aparatu testuje kalibrację toru mocy, gwarantując prawidłowy dobór mocy  podczas zabiegu.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Komunikacja z urządzeniem za pomocą ekranu dotykowego.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Czytelny kolorowy, ciekłokrystaliczny wyświetlacz parametrów pracy nie mniejszy niż 7”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Możliwość regulacji jasności ekranu w minimum dziesięciostopniowej skali.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Komunikacja w języku polskim.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System kontroli aplikacji elektrody neutralnej dwudzielnej.  Stała kontrola aplikacji elektrody podczas trwania całego zabiegu.  Wyświetlacz poprawnego podłączenia elektrody neutralnej.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Zła aplikacja elektrody neutralnej dwudzielnej  sygnalizowana alarmem oraz komunikatem na ekranie.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Aparat wyposażony w system rozpoznawania podłączonych narzędzi. Automatyczne przywoływanie trybów pracy i nastaw dla podłączonego narzędzia.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Urządzenie wyposażone w 2 niezależne gniazda z rozpoznawaniem podłączonych instrumentów.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Złącze argonowe zintegrowane w jednym z gniazd urządzenia.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Możliwość regulacji głośności sygnałów aktywacji min. 5 poziomów (bez możliwości całkowitego wyciszenia).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Widok aktualnie aktywowanego trybu pracy na ekranie głównym aparatu.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eastAsia="Calibri" w:hAnsiTheme="minorHAnsi" w:cstheme="minorHAnsi"/>
                <w:sz w:val="20"/>
                <w:szCs w:val="20"/>
              </w:rPr>
              <w:t>Sygnalizacja akustyczna aktywowanego trybu pracy.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Aktywacja funkcji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monopolarnych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włącznikiem nożnym lub z uchwytu elektrody czynnej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Wizualna i akustyczna sygnalizacja nieprawidłowego działania urządzenia. Informacja o niesprawności w formie komunikatu z opisem, wyświetlanym na ekranie urządzenia.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Urządzenie umożliwiające pracę z bezprzewodowym (radiowym) włącznikiem nożnym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Aparat na wózku wyposażonym w platformę jezdną z blokadą kół, z zamykaną szafką na butlę argonową (5L / 10L)  oraz koszykiem na akcesoria.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Instrukcja w języku polskim.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PARAMETRY  PRACY 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Aparat wyposażony w system automatycznego doboru mocy wyjściowej cięcia i koagulacji w zależności od parametrów tkanki, szybkości cięcia oraz elektrody.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Monitor mocy informujący o mocy średniej i szczytowej podczas procesu cięcia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Automatyczna regulacja mocy wyjściowej cięcia endoskopowego w zakresie do min. 400W.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Minimum 8 efektów w każdym z dostępnych trybów cięcia i koagulacji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monopolarnej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Minimum 4 tryby cięcia, w tym tryby do zabiegów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polipektomii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papillotomii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mukozektomii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oraz cięcie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artroskopowe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mono- i bipolarne umożliwiające pracę w środowisku płynu.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Automatyczna regulacja mocy wyjściowej koagulacji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monopolarnej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endoskopowej w zakresie do min. 40W.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Automatyczna regulacja mocy wyjściowej koagulacji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monopolarnej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 kontaktowej w zakresie do min.200W.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Minimum 6 rodzajów koagulacji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monopolarnej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, w tym koagulacja typu spray, koagulacja specjalistyczna endoskopowa, dwa rodzaje koagulacji argonowej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Minimum 8 efektów koagulacji  dostępnych dla każdego rodzaju koagulacji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monopolarnej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kontaktowej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Koagulacja plazmą argonową z mocą do 40 W dla zabiegów endoskopowych i 80 W dla  chirurgii otwartej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Koagulacja bipolarna z automatyczną regulacją mocy wyjściowej w zakresie do min.200W.i  60 W dla zabiegów endoskopowych.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Minimum 3 rodzaje koagulacji bipolarnej, w tym tryb specjalistyczny przeznaczony do zabiegów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artroskopowych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Automatyczne rozpoznawanie podłączonych narzędzi wraz z automatycznym przywołaniem trybów pracy i nastaw właściwych dla podłączonego instrumentu.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Informacja o podłączonym instrumencie widoczna na aktywnym panelu sterowania.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Informacja na wyświetlaczu o wartości nastawionego przepływu argonu dla plazmy argonowej.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Regulacja przepływu argonu w zakresie od min. 0,5 do 3,0  l/min. z krokiem co 0,1 l/min dla zabiegów endoskopowych i od 0,5 do 9,9 w chirurgii otwartej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Funkcja napełnienia instrumentów argonem przed aktywacją plazmy argonowej.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Funkcja zabezpieczająca przed aktywacją plazmy argonowej przed wypełnieniem przewodów argonem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sz w:val="20"/>
                <w:szCs w:val="20"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Wózek wyposażony w cztery kółka, z rączką , z zamykaną szafką na butlę argonową 5 lub 10-litrową. Wyposażony koszyk na akcesoria.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Włącznik nożny 2-przyciskowy bezprzewodowy -1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Elektrody neutralne jednorazowego użytku, dwudzielne, hydrożelowe z systemem rozprowadzającym prąd równomiernie na całej  powierzchni elektrody, nie wymagające aplikacji w określonym kierunku w stosunku do pola operacyjnego, kompatybilne z system monitorowania aplikacji elektrody neutralnej -  50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Kabel elektrod jednorazowych dł. 3m –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Wielorazowy kabel do podłączenia elektrody argonowej giętkiej dł. min. 3m, kompatybilny z systemem rozpoznawania narzędzi –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Wielorazowa elektroda argonowa giętka, długość 2.2m, średnica 2.3mm, w komplecie z adapterem do czyszczenia  2 szt.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Reduktor argonowy z pomiarem ciśnienia– 1szt.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Wielorazowy kabel do podłączenia pętli do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polipektomii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 dł. min. 3m, kompatybilny z systemem rozpoznawania narzędzi –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3.9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Elektroda bipolarna, klawiszowa, zagięta 90°, 1,5  x 4mm, dł. 115mm z kablem 3m,  kompatybilny z systemem rozpoznawania narzędzi –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Elektroda bipolarna do waporyzacji -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Phazer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 xml:space="preserve">, wypukła, zagięcie 70°, </w:t>
            </w:r>
            <w:proofErr w:type="spellStart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śr</w:t>
            </w:r>
            <w:proofErr w:type="spellEnd"/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. kulki 2,4 mm, dł. 170mm z kablem 3m,  kompatybilny z systemem rozpoznawania narzędzi –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Elektroda neutralna silikonowa, wielorazowa, dla dorosłych, 30x17cm, kabel dł. min 4m, wtyk płaski- 1 szt.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Pojemnik do sterylizacji elektrod z koszykiem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B3504B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295EC7" w:rsidRDefault="008E16A4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95EC7">
              <w:rPr>
                <w:rFonts w:asciiTheme="minorHAnsi" w:hAnsiTheme="minorHAnsi" w:cstheme="minorHAnsi"/>
                <w:b/>
                <w:sz w:val="20"/>
                <w:szCs w:val="20"/>
              </w:rPr>
              <w:t>SERWIS I 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B3504B" w:rsidRDefault="008E16A4" w:rsidP="00B3504B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E16A4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16A4" w:rsidRPr="00590446" w:rsidRDefault="008E16A4" w:rsidP="00B3504B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590446" w:rsidRDefault="008E16A4" w:rsidP="00590446">
            <w:pPr>
              <w:snapToGri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Gwarancja na aparat</w:t>
            </w:r>
            <w:r w:rsidR="00590446"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A4" w:rsidRPr="00590446" w:rsidRDefault="00590446" w:rsidP="00B3504B">
            <w:pPr>
              <w:snapToGri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………….. m-c</w:t>
            </w:r>
          </w:p>
        </w:tc>
      </w:tr>
      <w:tr w:rsidR="008E6D1C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6D1C" w:rsidRPr="00590446" w:rsidRDefault="008E6D1C" w:rsidP="00B3504B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4.2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590446" w:rsidRDefault="008E6D1C" w:rsidP="00590446">
            <w:pPr>
              <w:snapToGri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Odpowiedź serwisu na zgłoszenie awarii w okresie gwarancyjnym</w:t>
            </w:r>
            <w:r w:rsidR="00590446"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590446" w:rsidRDefault="00590446" w:rsidP="00B3504B">
            <w:pPr>
              <w:snapToGri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904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………….. h</w:t>
            </w:r>
          </w:p>
        </w:tc>
      </w:tr>
      <w:tr w:rsidR="008E6D1C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6D1C" w:rsidRPr="00B3504B" w:rsidRDefault="008E6D1C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295EC7" w:rsidRDefault="008E6D1C" w:rsidP="00C97A4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95EC7">
              <w:rPr>
                <w:rFonts w:asciiTheme="minorHAnsi" w:hAnsiTheme="minorHAnsi" w:cstheme="minorHAnsi"/>
                <w:sz w:val="20"/>
                <w:szCs w:val="20"/>
              </w:rPr>
              <w:t>W przypadku naprawy trwającej dłużej niż 3 dni – urządzenie zastępcze o zbliżonych parametrach i funkcjonalności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6D1C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6D1C" w:rsidRPr="00B3504B" w:rsidRDefault="008E6D1C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295EC7" w:rsidRDefault="008E6D1C" w:rsidP="00C97A4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95EC7">
              <w:rPr>
                <w:rFonts w:asciiTheme="minorHAnsi" w:hAnsiTheme="minorHAnsi" w:cstheme="minorHAnsi"/>
                <w:sz w:val="20"/>
                <w:szCs w:val="20"/>
              </w:rPr>
              <w:t>Gwarancja sprzedaży części zamiennych i dostępności serwisu pogwarancyjnego – min. 10 lat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6D1C" w:rsidRPr="00B3504B" w:rsidTr="008E16A4">
        <w:trPr>
          <w:trHeight w:val="1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6D1C" w:rsidRPr="00B3504B" w:rsidRDefault="008E6D1C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C97A4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Instalacja urządzenia w miejscu wskazanym przez Zamawiającego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6D1C" w:rsidRPr="00B3504B" w:rsidTr="008E16A4">
        <w:trPr>
          <w:trHeight w:val="9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E6D1C" w:rsidRPr="00B3504B" w:rsidRDefault="008E6D1C" w:rsidP="00B3504B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C97A4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3504B">
              <w:rPr>
                <w:rFonts w:asciiTheme="minorHAnsi" w:hAnsiTheme="minorHAnsi" w:cstheme="minorHAnsi"/>
                <w:sz w:val="20"/>
                <w:szCs w:val="20"/>
              </w:rPr>
              <w:t>Bezpłatne szkolenie użytkowników poświadczone certyfikatem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C" w:rsidRPr="00B3504B" w:rsidRDefault="008E6D1C" w:rsidP="00B3504B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11143" w:rsidRPr="00B3504B" w:rsidRDefault="00811143" w:rsidP="00B3504B">
      <w:pPr>
        <w:pStyle w:val="Akapitzlist"/>
        <w:tabs>
          <w:tab w:val="left" w:pos="3465"/>
        </w:tabs>
        <w:ind w:left="426"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 xml:space="preserve">Oświadczam / y, że zapoznałem / zapoznaliśmy się ze SIWZ wraz z wprowadzonymi do niej zmianami (w przypadku wprowadzenia ich przez Zamawiającego), nie wnoszę / wnosimy do niej zastrzeżeń oraz zdobyłem / zdobyliśmy konieczne informacje, potrzebne do właściwego przygotowania oferty. </w:t>
      </w: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4051A1" w:rsidRPr="00B3504B">
        <w:rPr>
          <w:rFonts w:asciiTheme="minorHAnsi" w:hAnsiTheme="minorHAnsi" w:cstheme="minorHAnsi"/>
          <w:sz w:val="20"/>
          <w:szCs w:val="20"/>
        </w:rPr>
        <w:t xml:space="preserve"> umowy stanowiący załącznik nr 5</w:t>
      </w:r>
      <w:r w:rsidRPr="00B3504B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Zamawiającego.</w:t>
      </w: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</w:t>
      </w:r>
      <w:r w:rsidR="004051A1" w:rsidRPr="00B3504B">
        <w:rPr>
          <w:rFonts w:asciiTheme="minorHAnsi" w:hAnsiTheme="minorHAnsi" w:cstheme="minorHAnsi"/>
          <w:sz w:val="20"/>
          <w:szCs w:val="20"/>
        </w:rPr>
        <w:t>zas wskazany w SIWZ tzn. przez 6</w:t>
      </w:r>
      <w:r w:rsidRPr="00B3504B">
        <w:rPr>
          <w:rFonts w:asciiTheme="minorHAnsi" w:hAnsiTheme="minorHAnsi" w:cstheme="minorHAnsi"/>
          <w:sz w:val="20"/>
          <w:szCs w:val="20"/>
        </w:rPr>
        <w:t>0 dni od upływu terminu składania ofert.</w:t>
      </w:r>
    </w:p>
    <w:p w:rsidR="00E74957" w:rsidRPr="00B3504B" w:rsidRDefault="00E74957" w:rsidP="00B3504B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umowy stanowiącym </w:t>
      </w:r>
      <w:r w:rsidR="00E200AB" w:rsidRPr="00B3504B">
        <w:rPr>
          <w:rFonts w:asciiTheme="minorHAnsi" w:hAnsiTheme="minorHAnsi" w:cstheme="minorHAnsi"/>
          <w:sz w:val="20"/>
          <w:szCs w:val="20"/>
        </w:rPr>
        <w:t>załącznik nr 5</w:t>
      </w:r>
      <w:r w:rsidRPr="00B3504B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E74957" w:rsidRPr="00B3504B" w:rsidRDefault="00E74957" w:rsidP="00B3504B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E74957" w:rsidRPr="00B3504B" w:rsidRDefault="00E74957" w:rsidP="00B3504B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 xml:space="preserve">Osoba/y wyznaczona/e do współpracy z Zamawiającym przy realizacji umowy (tel., </w:t>
      </w:r>
      <w:proofErr w:type="spellStart"/>
      <w:r w:rsidRPr="00B3504B">
        <w:rPr>
          <w:rFonts w:asciiTheme="minorHAnsi" w:hAnsiTheme="minorHAnsi" w:cstheme="minorHAnsi"/>
          <w:sz w:val="20"/>
          <w:szCs w:val="20"/>
        </w:rPr>
        <w:t>fax</w:t>
      </w:r>
      <w:proofErr w:type="spellEnd"/>
      <w:r w:rsidRPr="00B3504B">
        <w:rPr>
          <w:rFonts w:asciiTheme="minorHAnsi" w:hAnsiTheme="minorHAnsi" w:cstheme="minorHAnsi"/>
          <w:sz w:val="20"/>
          <w:szCs w:val="20"/>
        </w:rPr>
        <w:t>, e-mail):</w:t>
      </w:r>
    </w:p>
    <w:p w:rsidR="00E74957" w:rsidRPr="00B3504B" w:rsidRDefault="00E74957" w:rsidP="00B3504B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E74957" w:rsidRPr="00B3504B" w:rsidRDefault="00E74957" w:rsidP="00B3504B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E74957" w:rsidRPr="00B3504B" w:rsidRDefault="00EB555C" w:rsidP="00B3504B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……………………………………………………………………………………………………………………………………………………;</w:t>
      </w:r>
    </w:p>
    <w:p w:rsidR="00EB555C" w:rsidRPr="00B3504B" w:rsidRDefault="00EB555C" w:rsidP="00B3504B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…………………………………………………………………………………………………………………………………………………..;</w:t>
      </w:r>
    </w:p>
    <w:p w:rsidR="00EB555C" w:rsidRPr="00B3504B" w:rsidRDefault="00EB555C" w:rsidP="00B3504B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B555C" w:rsidRPr="00B3504B" w:rsidRDefault="00EB555C" w:rsidP="00B3504B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B3504B" w:rsidRDefault="00E74957" w:rsidP="00B3504B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E74957" w:rsidRPr="00B3504B" w:rsidRDefault="00E74957" w:rsidP="00B3504B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B3504B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E74957" w:rsidRPr="00B3504B" w:rsidRDefault="00E74957" w:rsidP="00590446">
      <w:pPr>
        <w:ind w:left="3544"/>
        <w:rPr>
          <w:rFonts w:asciiTheme="minorHAnsi" w:hAnsiTheme="minorHAnsi" w:cstheme="minorHAnsi"/>
          <w:i/>
          <w:sz w:val="20"/>
          <w:szCs w:val="20"/>
        </w:rPr>
      </w:pPr>
      <w:r w:rsidRPr="00B3504B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sectPr w:rsidR="00E74957" w:rsidRPr="00B3504B" w:rsidSect="003F7B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4BFFA" w15:done="0"/>
  <w15:commentEx w15:paraId="48A72063" w15:done="0"/>
  <w15:commentEx w15:paraId="402A07D3" w15:done="0"/>
  <w15:commentEx w15:paraId="0E1B9700" w15:done="0"/>
  <w15:commentEx w15:paraId="4AD0C57B" w15:done="0"/>
  <w15:commentEx w15:paraId="2A38F41A" w15:done="0"/>
  <w15:commentEx w15:paraId="66F583AE" w15:done="0"/>
  <w15:commentEx w15:paraId="0281D82E" w15:done="0"/>
  <w15:commentEx w15:paraId="5F241395" w15:done="0"/>
  <w15:commentEx w15:paraId="65ADD89E" w15:done="0"/>
  <w15:commentEx w15:paraId="6B2A4AD3" w15:done="0"/>
  <w15:commentEx w15:paraId="5FB7A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28FF7" w16cid:durableId="1EEF4A6C"/>
  <w16cid:commentId w16cid:paraId="48F80A1B" w16cid:durableId="1EEF4A6D"/>
  <w16cid:commentId w16cid:paraId="0A4AEC3F" w16cid:durableId="1EEF4A6E"/>
  <w16cid:commentId w16cid:paraId="5CAAEB1B" w16cid:durableId="1EEF4A6F"/>
  <w16cid:commentId w16cid:paraId="1132AACD" w16cid:durableId="1EEF4A70"/>
  <w16cid:commentId w16cid:paraId="292E3FF2" w16cid:durableId="1EEF4A71"/>
  <w16cid:commentId w16cid:paraId="6E57DEF5" w16cid:durableId="1EEF4A72"/>
  <w16cid:commentId w16cid:paraId="3C11581D" w16cid:durableId="1EEF4A73"/>
  <w16cid:commentId w16cid:paraId="1A209BCC" w16cid:durableId="1EEF4A74"/>
  <w16cid:commentId w16cid:paraId="0CE56DA1" w16cid:durableId="1EEF5557"/>
  <w16cid:commentId w16cid:paraId="74D54E36" w16cid:durableId="1EEF4EA9"/>
  <w16cid:commentId w16cid:paraId="20960652" w16cid:durableId="1EEF4A75"/>
  <w16cid:commentId w16cid:paraId="03E658FB" w16cid:durableId="1EEF4A76"/>
  <w16cid:commentId w16cid:paraId="02F985EC" w16cid:durableId="1EEF4A77"/>
  <w16cid:commentId w16cid:paraId="3DD1906F" w16cid:durableId="1EEF4A78"/>
  <w16cid:commentId w16cid:paraId="36F04B35" w16cid:durableId="1EEF4A79"/>
  <w16cid:commentId w16cid:paraId="7D025076" w16cid:durableId="1EEF55C3"/>
  <w16cid:commentId w16cid:paraId="4EBDA39E" w16cid:durableId="1EEF4A7A"/>
  <w16cid:commentId w16cid:paraId="3B8208AB" w16cid:durableId="1EEF4A7B"/>
  <w16cid:commentId w16cid:paraId="0E9E40DC" w16cid:durableId="1EEF4A7C"/>
  <w16cid:commentId w16cid:paraId="2EEC6E07" w16cid:durableId="1EEF4A7D"/>
  <w16cid:commentId w16cid:paraId="10F6822E" w16cid:durableId="1EEF4A7E"/>
  <w16cid:commentId w16cid:paraId="600FF67E" w16cid:durableId="1EEF4A7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18" w:rsidRDefault="00CB2918" w:rsidP="00E427C3">
      <w:r>
        <w:separator/>
      </w:r>
    </w:p>
  </w:endnote>
  <w:endnote w:type="continuationSeparator" w:id="0">
    <w:p w:rsidR="00CB2918" w:rsidRDefault="00CB2918" w:rsidP="00E4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01" w:rsidRPr="00767EA8" w:rsidRDefault="00D67F01">
    <w:pPr>
      <w:pStyle w:val="Stopka"/>
      <w:jc w:val="right"/>
      <w:rPr>
        <w:rFonts w:ascii="Calibri" w:hAnsi="Calibri" w:cs="Calibri"/>
        <w:sz w:val="20"/>
        <w:szCs w:val="20"/>
      </w:rPr>
    </w:pPr>
  </w:p>
  <w:p w:rsidR="00D67F01" w:rsidRPr="001278C5" w:rsidRDefault="00D67F01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18" w:rsidRDefault="00CB2918" w:rsidP="00E427C3">
      <w:r>
        <w:separator/>
      </w:r>
    </w:p>
  </w:footnote>
  <w:footnote w:type="continuationSeparator" w:id="0">
    <w:p w:rsidR="00CB2918" w:rsidRDefault="00CB2918" w:rsidP="00E427C3">
      <w:r>
        <w:continuationSeparator/>
      </w:r>
    </w:p>
  </w:footnote>
  <w:footnote w:id="1">
    <w:p w:rsidR="00D67F01" w:rsidRPr="00D80149" w:rsidRDefault="00D67F01" w:rsidP="00E74957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Zgodnie z art. 105 i 106 ustawy z dnia 2 lipca 2004 o swobodzie działalności gospodarczej za małego i średniego przedsiębiorcę 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uważa się: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105.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małego przedsiębiorcę uważa się przedsiębiorcę, który w co najmniej jednym z dwóch ostatnich lat obrotowych: 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50 pracowników oraz 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2) osiągnął roczny obrót netto ze sprzedaży towarów, wyrobów i usług oraz operacji finansowych nieprzekraczający równowartości w  złotych 10 milionów euro, lub sumy aktywów jego bilansu sporządzonego na koniec jednego z tych lat nie przekroczyły równowartości  w złotych 10 milionów euro. 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106.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średniego przedsiębiorcę uważa się przedsiębiorcę, który w co najmniej jednym z dwóch ostatnich lat obrotowych: </w:t>
      </w:r>
    </w:p>
    <w:p w:rsidR="00D67F01" w:rsidRPr="00D80149" w:rsidRDefault="00D67F01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250 pracowników oraz </w:t>
      </w:r>
    </w:p>
    <w:p w:rsidR="00D67F01" w:rsidRPr="00301522" w:rsidRDefault="00D67F01" w:rsidP="00E74957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2) osiągnął roczny obrót netto ze sprzedaży towarów, wyrobów i usług oraz operacji finansowych nieprzekraczający równowartości w  złotych 50 milionów euro, lub sumy aktywów jego bilansu sporządzonego na koniec jednego z tych lat nie przekroczyły równowartości  w złotych 43 milionów euro.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01" w:rsidRPr="006D1565" w:rsidRDefault="00590446">
    <w:pPr>
      <w:pStyle w:val="Nagwek"/>
      <w:rPr>
        <w:rFonts w:ascii="Calibri" w:hAnsi="Calibri" w:cs="Calibri"/>
        <w:sz w:val="20"/>
        <w:szCs w:val="20"/>
      </w:rPr>
    </w:pPr>
    <w:r w:rsidRPr="00590446">
      <w:rPr>
        <w:noProof/>
      </w:rPr>
      <w:drawing>
        <wp:inline distT="0" distB="0" distL="0" distR="0">
          <wp:extent cx="5760720" cy="952185"/>
          <wp:effectExtent l="19050" t="0" r="0" b="0"/>
          <wp:docPr id="6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9EFCB452"/>
    <w:name w:val="WW8Num11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9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1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2">
    <w:nsid w:val="02B04438"/>
    <w:multiLevelType w:val="hybridMultilevel"/>
    <w:tmpl w:val="CF06A49C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454"/>
    <w:multiLevelType w:val="multilevel"/>
    <w:tmpl w:val="7BEA4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07590C22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3D1F45"/>
    <w:multiLevelType w:val="hybridMultilevel"/>
    <w:tmpl w:val="2E780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94A15"/>
    <w:multiLevelType w:val="singleLevel"/>
    <w:tmpl w:val="550E6C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2">
    <w:nsid w:val="12B857F2"/>
    <w:multiLevelType w:val="hybridMultilevel"/>
    <w:tmpl w:val="5C467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25">
    <w:nsid w:val="16557548"/>
    <w:multiLevelType w:val="hybridMultilevel"/>
    <w:tmpl w:val="F7F07410"/>
    <w:lvl w:ilvl="0" w:tplc="836C5FD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2D0DE0"/>
    <w:multiLevelType w:val="hybridMultilevel"/>
    <w:tmpl w:val="13F86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32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1E350621"/>
    <w:multiLevelType w:val="hybridMultilevel"/>
    <w:tmpl w:val="977CEDE0"/>
    <w:lvl w:ilvl="0" w:tplc="ECE0E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F564DB3"/>
    <w:multiLevelType w:val="hybridMultilevel"/>
    <w:tmpl w:val="13A869D6"/>
    <w:lvl w:ilvl="0" w:tplc="3B5C9C0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BC0634"/>
    <w:multiLevelType w:val="hybridMultilevel"/>
    <w:tmpl w:val="F64A19FA"/>
    <w:lvl w:ilvl="0" w:tplc="037CEF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196253"/>
    <w:multiLevelType w:val="hybridMultilevel"/>
    <w:tmpl w:val="977CFE8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21F43E0C"/>
    <w:multiLevelType w:val="multilevel"/>
    <w:tmpl w:val="A4F60B7E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>
    <w:nsid w:val="24DA70DE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253C2084"/>
    <w:multiLevelType w:val="hybridMultilevel"/>
    <w:tmpl w:val="DFE4E58C"/>
    <w:lvl w:ilvl="0" w:tplc="CB0E821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8C434A3"/>
    <w:multiLevelType w:val="hybridMultilevel"/>
    <w:tmpl w:val="3BD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8E873FF"/>
    <w:multiLevelType w:val="hybridMultilevel"/>
    <w:tmpl w:val="79704F12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6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A692EAA"/>
    <w:multiLevelType w:val="hybridMultilevel"/>
    <w:tmpl w:val="CF208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9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2BD70498"/>
    <w:multiLevelType w:val="hybridMultilevel"/>
    <w:tmpl w:val="E924A40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2">
    <w:nsid w:val="2D8626B6"/>
    <w:multiLevelType w:val="hybridMultilevel"/>
    <w:tmpl w:val="CB7496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2D9602EC"/>
    <w:multiLevelType w:val="multilevel"/>
    <w:tmpl w:val="90626632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4">
    <w:nsid w:val="2DD74EC1"/>
    <w:multiLevelType w:val="hybridMultilevel"/>
    <w:tmpl w:val="0B1C9986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5">
    <w:nsid w:val="2E204773"/>
    <w:multiLevelType w:val="hybridMultilevel"/>
    <w:tmpl w:val="C1A8E63A"/>
    <w:lvl w:ilvl="0" w:tplc="DA06B10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8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9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374A6347"/>
    <w:multiLevelType w:val="hybridMultilevel"/>
    <w:tmpl w:val="C8329E3C"/>
    <w:lvl w:ilvl="0" w:tplc="B7D60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62">
    <w:nsid w:val="3A5938E9"/>
    <w:multiLevelType w:val="hybridMultilevel"/>
    <w:tmpl w:val="DEC01ECA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3">
    <w:nsid w:val="3A7A28E9"/>
    <w:multiLevelType w:val="hybridMultilevel"/>
    <w:tmpl w:val="3C0E3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>
    <w:nsid w:val="3ECE24C4"/>
    <w:multiLevelType w:val="hybridMultilevel"/>
    <w:tmpl w:val="7DCEA84E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7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9">
    <w:nsid w:val="43DE58FE"/>
    <w:multiLevelType w:val="multilevel"/>
    <w:tmpl w:val="EAEE56A0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>
    <w:nsid w:val="47345888"/>
    <w:multiLevelType w:val="hybridMultilevel"/>
    <w:tmpl w:val="25C668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F1173B7"/>
    <w:multiLevelType w:val="hybridMultilevel"/>
    <w:tmpl w:val="16F65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81">
    <w:nsid w:val="5EED050F"/>
    <w:multiLevelType w:val="hybridMultilevel"/>
    <w:tmpl w:val="6B6A45CC"/>
    <w:lvl w:ilvl="0" w:tplc="04150017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2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657F0F94"/>
    <w:multiLevelType w:val="hybridMultilevel"/>
    <w:tmpl w:val="4156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36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6">
    <w:nsid w:val="6B783913"/>
    <w:multiLevelType w:val="hybridMultilevel"/>
    <w:tmpl w:val="A6B4ECA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7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8">
    <w:nsid w:val="708910AC"/>
    <w:multiLevelType w:val="hybridMultilevel"/>
    <w:tmpl w:val="174C21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53B1CE3"/>
    <w:multiLevelType w:val="hybridMultilevel"/>
    <w:tmpl w:val="37CC07A8"/>
    <w:lvl w:ilvl="0" w:tplc="86A84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E85F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57C6428"/>
    <w:multiLevelType w:val="hybridMultilevel"/>
    <w:tmpl w:val="7D2CA4BA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7E312E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>
    <w:nsid w:val="766846C4"/>
    <w:multiLevelType w:val="hybridMultilevel"/>
    <w:tmpl w:val="4532FB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6B60652"/>
    <w:multiLevelType w:val="hybridMultilevel"/>
    <w:tmpl w:val="DF42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>
    <w:nsid w:val="78ED7F97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>
    <w:nsid w:val="79020659"/>
    <w:multiLevelType w:val="hybridMultilevel"/>
    <w:tmpl w:val="4E6AB676"/>
    <w:lvl w:ilvl="0" w:tplc="767E4C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C9552D"/>
    <w:multiLevelType w:val="hybridMultilevel"/>
    <w:tmpl w:val="CE6C7F6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9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">
    <w:nsid w:val="7C7325A8"/>
    <w:multiLevelType w:val="hybridMultilevel"/>
    <w:tmpl w:val="1FD20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3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8"/>
  </w:num>
  <w:num w:numId="2">
    <w:abstractNumId w:val="80"/>
  </w:num>
  <w:num w:numId="3">
    <w:abstractNumId w:val="90"/>
  </w:num>
  <w:num w:numId="4">
    <w:abstractNumId w:val="74"/>
  </w:num>
  <w:num w:numId="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5"/>
  </w:num>
  <w:num w:numId="7">
    <w:abstractNumId w:val="101"/>
  </w:num>
  <w:num w:numId="8">
    <w:abstractNumId w:val="56"/>
  </w:num>
  <w:num w:numId="9">
    <w:abstractNumId w:val="46"/>
  </w:num>
  <w:num w:numId="10">
    <w:abstractNumId w:val="95"/>
  </w:num>
  <w:num w:numId="11">
    <w:abstractNumId w:val="84"/>
  </w:num>
  <w:num w:numId="12">
    <w:abstractNumId w:val="92"/>
  </w:num>
  <w:num w:numId="13">
    <w:abstractNumId w:val="52"/>
  </w:num>
  <w:num w:numId="14">
    <w:abstractNumId w:val="31"/>
  </w:num>
  <w:num w:numId="15">
    <w:abstractNumId w:val="87"/>
  </w:num>
  <w:num w:numId="16">
    <w:abstractNumId w:val="39"/>
  </w:num>
  <w:num w:numId="17">
    <w:abstractNumId w:val="21"/>
  </w:num>
  <w:num w:numId="18">
    <w:abstractNumId w:val="30"/>
  </w:num>
  <w:num w:numId="19">
    <w:abstractNumId w:val="61"/>
  </w:num>
  <w:num w:numId="20">
    <w:abstractNumId w:val="76"/>
  </w:num>
  <w:num w:numId="21">
    <w:abstractNumId w:val="43"/>
  </w:num>
  <w:num w:numId="22">
    <w:abstractNumId w:val="69"/>
  </w:num>
  <w:num w:numId="23">
    <w:abstractNumId w:val="63"/>
  </w:num>
  <w:num w:numId="24">
    <w:abstractNumId w:val="42"/>
  </w:num>
  <w:num w:numId="25">
    <w:abstractNumId w:val="85"/>
  </w:num>
  <w:num w:numId="26">
    <w:abstractNumId w:val="27"/>
  </w:num>
  <w:num w:numId="27">
    <w:abstractNumId w:val="48"/>
  </w:num>
  <w:num w:numId="28">
    <w:abstractNumId w:val="51"/>
  </w:num>
  <w:num w:numId="29">
    <w:abstractNumId w:val="53"/>
  </w:num>
  <w:num w:numId="30">
    <w:abstractNumId w:val="102"/>
  </w:num>
  <w:num w:numId="31">
    <w:abstractNumId w:val="57"/>
  </w:num>
  <w:num w:numId="32">
    <w:abstractNumId w:val="37"/>
  </w:num>
  <w:num w:numId="33">
    <w:abstractNumId w:val="49"/>
  </w:num>
  <w:num w:numId="34">
    <w:abstractNumId w:val="24"/>
  </w:num>
  <w:num w:numId="35">
    <w:abstractNumId w:val="18"/>
  </w:num>
  <w:num w:numId="36">
    <w:abstractNumId w:val="65"/>
  </w:num>
  <w:num w:numId="37">
    <w:abstractNumId w:val="32"/>
  </w:num>
  <w:num w:numId="38">
    <w:abstractNumId w:val="50"/>
  </w:num>
  <w:num w:numId="39">
    <w:abstractNumId w:val="55"/>
  </w:num>
  <w:num w:numId="40">
    <w:abstractNumId w:val="23"/>
  </w:num>
  <w:num w:numId="41">
    <w:abstractNumId w:val="67"/>
  </w:num>
  <w:num w:numId="42">
    <w:abstractNumId w:val="79"/>
  </w:num>
  <w:num w:numId="43">
    <w:abstractNumId w:val="59"/>
  </w:num>
  <w:num w:numId="44">
    <w:abstractNumId w:val="40"/>
  </w:num>
  <w:num w:numId="45">
    <w:abstractNumId w:val="19"/>
  </w:num>
  <w:num w:numId="46">
    <w:abstractNumId w:val="41"/>
  </w:num>
  <w:num w:numId="47">
    <w:abstractNumId w:val="81"/>
  </w:num>
  <w:num w:numId="48">
    <w:abstractNumId w:val="91"/>
  </w:num>
  <w:num w:numId="49">
    <w:abstractNumId w:val="89"/>
  </w:num>
  <w:num w:numId="50">
    <w:abstractNumId w:val="26"/>
  </w:num>
  <w:num w:numId="51">
    <w:abstractNumId w:val="97"/>
  </w:num>
  <w:num w:numId="52">
    <w:abstractNumId w:val="45"/>
  </w:num>
  <w:num w:numId="53">
    <w:abstractNumId w:val="47"/>
  </w:num>
  <w:num w:numId="54">
    <w:abstractNumId w:val="93"/>
  </w:num>
  <w:num w:numId="55">
    <w:abstractNumId w:val="4"/>
  </w:num>
  <w:num w:numId="56">
    <w:abstractNumId w:val="88"/>
  </w:num>
  <w:num w:numId="57">
    <w:abstractNumId w:val="70"/>
  </w:num>
  <w:num w:numId="58">
    <w:abstractNumId w:val="13"/>
  </w:num>
  <w:num w:numId="59">
    <w:abstractNumId w:val="44"/>
  </w:num>
  <w:num w:numId="60">
    <w:abstractNumId w:val="17"/>
  </w:num>
  <w:num w:numId="61">
    <w:abstractNumId w:val="34"/>
  </w:num>
  <w:num w:numId="62">
    <w:abstractNumId w:val="60"/>
  </w:num>
  <w:num w:numId="63">
    <w:abstractNumId w:val="99"/>
  </w:num>
  <w:num w:numId="64">
    <w:abstractNumId w:val="12"/>
  </w:num>
  <w:num w:numId="65">
    <w:abstractNumId w:val="33"/>
  </w:num>
  <w:num w:numId="66">
    <w:abstractNumId w:val="73"/>
  </w:num>
  <w:num w:numId="67">
    <w:abstractNumId w:val="29"/>
  </w:num>
  <w:num w:numId="68">
    <w:abstractNumId w:val="100"/>
  </w:num>
  <w:num w:numId="69">
    <w:abstractNumId w:val="35"/>
  </w:num>
  <w:num w:numId="70">
    <w:abstractNumId w:val="16"/>
  </w:num>
  <w:num w:numId="71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  <w:rPr>
          <w:rFonts w:cs="Times New Roman"/>
          <w:b/>
        </w:rPr>
      </w:lvl>
    </w:lvlOverride>
  </w:num>
  <w:num w:numId="72">
    <w:abstractNumId w:val="25"/>
  </w:num>
  <w:num w:numId="73">
    <w:abstractNumId w:val="22"/>
  </w:num>
  <w:num w:numId="74">
    <w:abstractNumId w:val="15"/>
  </w:num>
  <w:num w:numId="75">
    <w:abstractNumId w:val="58"/>
  </w:num>
  <w:num w:numId="76">
    <w:abstractNumId w:val="14"/>
  </w:num>
  <w:num w:numId="77">
    <w:abstractNumId w:val="28"/>
  </w:num>
  <w:num w:numId="78">
    <w:abstractNumId w:val="103"/>
  </w:num>
  <w:num w:numId="79">
    <w:abstractNumId w:val="96"/>
  </w:num>
  <w:num w:numId="80">
    <w:abstractNumId w:val="77"/>
    <w:lvlOverride w:ilvl="0">
      <w:startOverride w:val="1"/>
    </w:lvlOverride>
  </w:num>
  <w:num w:numId="81">
    <w:abstractNumId w:val="68"/>
    <w:lvlOverride w:ilvl="0">
      <w:startOverride w:val="1"/>
    </w:lvlOverride>
  </w:num>
  <w:num w:numId="82">
    <w:abstractNumId w:val="77"/>
  </w:num>
  <w:num w:numId="83">
    <w:abstractNumId w:val="68"/>
  </w:num>
  <w:num w:numId="84">
    <w:abstractNumId w:val="38"/>
  </w:num>
  <w:num w:numId="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6"/>
  </w:num>
  <w:num w:numId="87">
    <w:abstractNumId w:val="54"/>
  </w:num>
  <w:num w:numId="88">
    <w:abstractNumId w:val="94"/>
  </w:num>
  <w:num w:numId="89">
    <w:abstractNumId w:val="62"/>
  </w:num>
  <w:num w:numId="90">
    <w:abstractNumId w:val="98"/>
  </w:num>
  <w:num w:numId="91">
    <w:abstractNumId w:val="86"/>
  </w:num>
  <w:num w:numId="92">
    <w:abstractNumId w:val="36"/>
  </w:num>
  <w:num w:numId="93">
    <w:abstractNumId w:val="83"/>
  </w:num>
  <w:num w:numId="94">
    <w:abstractNumId w:val="71"/>
  </w:num>
  <w:num w:numId="95">
    <w:abstractNumId w:val="82"/>
  </w:num>
  <w:num w:numId="96">
    <w:abstractNumId w:val="64"/>
  </w:num>
  <w:numIdMacAtCleanup w:val="9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żbieta Dragun">
    <w15:presenceInfo w15:providerId="Windows Live" w15:userId="fc58b2ec82de86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9D2B58"/>
    <w:rsid w:val="00004073"/>
    <w:rsid w:val="00004087"/>
    <w:rsid w:val="00004370"/>
    <w:rsid w:val="00004519"/>
    <w:rsid w:val="00004B74"/>
    <w:rsid w:val="000058DF"/>
    <w:rsid w:val="000075B1"/>
    <w:rsid w:val="00007C14"/>
    <w:rsid w:val="0001305F"/>
    <w:rsid w:val="0001494D"/>
    <w:rsid w:val="00016772"/>
    <w:rsid w:val="000174FE"/>
    <w:rsid w:val="00020A59"/>
    <w:rsid w:val="00021365"/>
    <w:rsid w:val="000218EF"/>
    <w:rsid w:val="00021925"/>
    <w:rsid w:val="00022A74"/>
    <w:rsid w:val="00022BD3"/>
    <w:rsid w:val="000235CB"/>
    <w:rsid w:val="0002592D"/>
    <w:rsid w:val="00026E09"/>
    <w:rsid w:val="00030B76"/>
    <w:rsid w:val="00030F1D"/>
    <w:rsid w:val="000337B1"/>
    <w:rsid w:val="00033B28"/>
    <w:rsid w:val="00033E2E"/>
    <w:rsid w:val="00034E61"/>
    <w:rsid w:val="00035AFA"/>
    <w:rsid w:val="00037A28"/>
    <w:rsid w:val="00041292"/>
    <w:rsid w:val="00041351"/>
    <w:rsid w:val="00041802"/>
    <w:rsid w:val="00044A77"/>
    <w:rsid w:val="0004644C"/>
    <w:rsid w:val="00046CDB"/>
    <w:rsid w:val="00047645"/>
    <w:rsid w:val="00052AD0"/>
    <w:rsid w:val="00052FCF"/>
    <w:rsid w:val="00056E85"/>
    <w:rsid w:val="00057135"/>
    <w:rsid w:val="00057FFB"/>
    <w:rsid w:val="00060476"/>
    <w:rsid w:val="0006086F"/>
    <w:rsid w:val="0006146B"/>
    <w:rsid w:val="000621CC"/>
    <w:rsid w:val="000628F3"/>
    <w:rsid w:val="00063574"/>
    <w:rsid w:val="00063724"/>
    <w:rsid w:val="00070F04"/>
    <w:rsid w:val="0007217D"/>
    <w:rsid w:val="0007299C"/>
    <w:rsid w:val="00074F23"/>
    <w:rsid w:val="0007567A"/>
    <w:rsid w:val="000811E6"/>
    <w:rsid w:val="0008150F"/>
    <w:rsid w:val="0008240B"/>
    <w:rsid w:val="0008321C"/>
    <w:rsid w:val="0008465F"/>
    <w:rsid w:val="00084F97"/>
    <w:rsid w:val="0008685D"/>
    <w:rsid w:val="0009026B"/>
    <w:rsid w:val="0009201E"/>
    <w:rsid w:val="00092ADA"/>
    <w:rsid w:val="00093727"/>
    <w:rsid w:val="000A00A0"/>
    <w:rsid w:val="000A1872"/>
    <w:rsid w:val="000A1E23"/>
    <w:rsid w:val="000A20C4"/>
    <w:rsid w:val="000A2221"/>
    <w:rsid w:val="000A587E"/>
    <w:rsid w:val="000A5A79"/>
    <w:rsid w:val="000A6641"/>
    <w:rsid w:val="000B33B9"/>
    <w:rsid w:val="000B3564"/>
    <w:rsid w:val="000B3F50"/>
    <w:rsid w:val="000B7FEC"/>
    <w:rsid w:val="000C07F3"/>
    <w:rsid w:val="000C14CE"/>
    <w:rsid w:val="000C1C0B"/>
    <w:rsid w:val="000C3E15"/>
    <w:rsid w:val="000C48A6"/>
    <w:rsid w:val="000C58CA"/>
    <w:rsid w:val="000C7323"/>
    <w:rsid w:val="000C7E5F"/>
    <w:rsid w:val="000D2854"/>
    <w:rsid w:val="000D2FDB"/>
    <w:rsid w:val="000D37AB"/>
    <w:rsid w:val="000D5FEA"/>
    <w:rsid w:val="000D6676"/>
    <w:rsid w:val="000D6986"/>
    <w:rsid w:val="000D79CD"/>
    <w:rsid w:val="000E088B"/>
    <w:rsid w:val="000E1903"/>
    <w:rsid w:val="000E24AB"/>
    <w:rsid w:val="000E2CF7"/>
    <w:rsid w:val="000E353D"/>
    <w:rsid w:val="000E3887"/>
    <w:rsid w:val="000E3C32"/>
    <w:rsid w:val="000E5365"/>
    <w:rsid w:val="000E66ED"/>
    <w:rsid w:val="000E788D"/>
    <w:rsid w:val="000E7E3A"/>
    <w:rsid w:val="000F026A"/>
    <w:rsid w:val="000F1B52"/>
    <w:rsid w:val="000F3ED8"/>
    <w:rsid w:val="000F4783"/>
    <w:rsid w:val="000F5FC0"/>
    <w:rsid w:val="000F5FC3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73AD"/>
    <w:rsid w:val="00111AAE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4223C"/>
    <w:rsid w:val="001430AC"/>
    <w:rsid w:val="00144A3D"/>
    <w:rsid w:val="00144CB6"/>
    <w:rsid w:val="00144D33"/>
    <w:rsid w:val="00146A1A"/>
    <w:rsid w:val="00146B31"/>
    <w:rsid w:val="00146E62"/>
    <w:rsid w:val="0015158A"/>
    <w:rsid w:val="00151613"/>
    <w:rsid w:val="0015181A"/>
    <w:rsid w:val="00152173"/>
    <w:rsid w:val="001541E6"/>
    <w:rsid w:val="001543B2"/>
    <w:rsid w:val="00155E08"/>
    <w:rsid w:val="0015699F"/>
    <w:rsid w:val="0016199C"/>
    <w:rsid w:val="0016426B"/>
    <w:rsid w:val="00164545"/>
    <w:rsid w:val="00165C4B"/>
    <w:rsid w:val="0016788A"/>
    <w:rsid w:val="001711D1"/>
    <w:rsid w:val="00171811"/>
    <w:rsid w:val="0017184A"/>
    <w:rsid w:val="001738D4"/>
    <w:rsid w:val="00174519"/>
    <w:rsid w:val="0017470B"/>
    <w:rsid w:val="0017494A"/>
    <w:rsid w:val="00180985"/>
    <w:rsid w:val="001809C2"/>
    <w:rsid w:val="00180D05"/>
    <w:rsid w:val="001822E6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10C8"/>
    <w:rsid w:val="0019304F"/>
    <w:rsid w:val="00195093"/>
    <w:rsid w:val="00196821"/>
    <w:rsid w:val="001A34E9"/>
    <w:rsid w:val="001B2A6F"/>
    <w:rsid w:val="001B5BA7"/>
    <w:rsid w:val="001B5C5D"/>
    <w:rsid w:val="001B6B3D"/>
    <w:rsid w:val="001B6DE4"/>
    <w:rsid w:val="001B76C2"/>
    <w:rsid w:val="001C1A53"/>
    <w:rsid w:val="001C32A4"/>
    <w:rsid w:val="001C337F"/>
    <w:rsid w:val="001C3AD1"/>
    <w:rsid w:val="001C4109"/>
    <w:rsid w:val="001C415E"/>
    <w:rsid w:val="001D2997"/>
    <w:rsid w:val="001D73EC"/>
    <w:rsid w:val="001D7589"/>
    <w:rsid w:val="001E175B"/>
    <w:rsid w:val="001E42D9"/>
    <w:rsid w:val="001E56FC"/>
    <w:rsid w:val="001E6FBD"/>
    <w:rsid w:val="001F32F2"/>
    <w:rsid w:val="001F3912"/>
    <w:rsid w:val="001F439B"/>
    <w:rsid w:val="001F4FC8"/>
    <w:rsid w:val="001F6E8D"/>
    <w:rsid w:val="002004A0"/>
    <w:rsid w:val="00200BE5"/>
    <w:rsid w:val="00203B89"/>
    <w:rsid w:val="002063F3"/>
    <w:rsid w:val="002064E5"/>
    <w:rsid w:val="00207823"/>
    <w:rsid w:val="00207B4C"/>
    <w:rsid w:val="0021217B"/>
    <w:rsid w:val="00212968"/>
    <w:rsid w:val="00213559"/>
    <w:rsid w:val="00216982"/>
    <w:rsid w:val="00220C85"/>
    <w:rsid w:val="00220E86"/>
    <w:rsid w:val="00222E1E"/>
    <w:rsid w:val="002230C0"/>
    <w:rsid w:val="00225597"/>
    <w:rsid w:val="00231E14"/>
    <w:rsid w:val="0023254C"/>
    <w:rsid w:val="00233CC9"/>
    <w:rsid w:val="002349AD"/>
    <w:rsid w:val="00234D39"/>
    <w:rsid w:val="00236043"/>
    <w:rsid w:val="002367AB"/>
    <w:rsid w:val="00237539"/>
    <w:rsid w:val="00237B3D"/>
    <w:rsid w:val="002401AD"/>
    <w:rsid w:val="0024245F"/>
    <w:rsid w:val="0024436E"/>
    <w:rsid w:val="00244DA2"/>
    <w:rsid w:val="00256DFC"/>
    <w:rsid w:val="00257637"/>
    <w:rsid w:val="00257E38"/>
    <w:rsid w:val="002608C3"/>
    <w:rsid w:val="002608E3"/>
    <w:rsid w:val="00263622"/>
    <w:rsid w:val="00264608"/>
    <w:rsid w:val="0026621D"/>
    <w:rsid w:val="00266605"/>
    <w:rsid w:val="00270792"/>
    <w:rsid w:val="00272993"/>
    <w:rsid w:val="002734E8"/>
    <w:rsid w:val="0027521E"/>
    <w:rsid w:val="00275C61"/>
    <w:rsid w:val="0027799B"/>
    <w:rsid w:val="00284D18"/>
    <w:rsid w:val="00285BB0"/>
    <w:rsid w:val="00285EE3"/>
    <w:rsid w:val="002870B7"/>
    <w:rsid w:val="00287BE4"/>
    <w:rsid w:val="00292119"/>
    <w:rsid w:val="00292546"/>
    <w:rsid w:val="002926A2"/>
    <w:rsid w:val="00295D04"/>
    <w:rsid w:val="00295EC7"/>
    <w:rsid w:val="00296495"/>
    <w:rsid w:val="00297B1B"/>
    <w:rsid w:val="002A072A"/>
    <w:rsid w:val="002A0C1D"/>
    <w:rsid w:val="002A1FDB"/>
    <w:rsid w:val="002A2B16"/>
    <w:rsid w:val="002A366C"/>
    <w:rsid w:val="002A4D68"/>
    <w:rsid w:val="002A4E30"/>
    <w:rsid w:val="002A62CA"/>
    <w:rsid w:val="002B255A"/>
    <w:rsid w:val="002B2AF7"/>
    <w:rsid w:val="002B4376"/>
    <w:rsid w:val="002B45D7"/>
    <w:rsid w:val="002B5E14"/>
    <w:rsid w:val="002B706F"/>
    <w:rsid w:val="002B77FA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FEC"/>
    <w:rsid w:val="002D34B8"/>
    <w:rsid w:val="002D73A2"/>
    <w:rsid w:val="002D7782"/>
    <w:rsid w:val="002E6B3E"/>
    <w:rsid w:val="002E6C83"/>
    <w:rsid w:val="002E6F94"/>
    <w:rsid w:val="002E74B5"/>
    <w:rsid w:val="002E7FE7"/>
    <w:rsid w:val="002F18D5"/>
    <w:rsid w:val="002F382F"/>
    <w:rsid w:val="002F47D8"/>
    <w:rsid w:val="002F6242"/>
    <w:rsid w:val="002F7770"/>
    <w:rsid w:val="00300979"/>
    <w:rsid w:val="00301566"/>
    <w:rsid w:val="0030267D"/>
    <w:rsid w:val="003044F8"/>
    <w:rsid w:val="003045CA"/>
    <w:rsid w:val="00304F23"/>
    <w:rsid w:val="0030515C"/>
    <w:rsid w:val="00306C04"/>
    <w:rsid w:val="00310F79"/>
    <w:rsid w:val="00312221"/>
    <w:rsid w:val="00313B87"/>
    <w:rsid w:val="00314C7B"/>
    <w:rsid w:val="003155CB"/>
    <w:rsid w:val="003216CE"/>
    <w:rsid w:val="00321F84"/>
    <w:rsid w:val="0032272A"/>
    <w:rsid w:val="00325649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40298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D52"/>
    <w:rsid w:val="003517AD"/>
    <w:rsid w:val="00353075"/>
    <w:rsid w:val="0035344D"/>
    <w:rsid w:val="00353AE5"/>
    <w:rsid w:val="00354D0A"/>
    <w:rsid w:val="003578CF"/>
    <w:rsid w:val="00364DA0"/>
    <w:rsid w:val="00365C07"/>
    <w:rsid w:val="003667EE"/>
    <w:rsid w:val="00366834"/>
    <w:rsid w:val="00366AF2"/>
    <w:rsid w:val="003706C1"/>
    <w:rsid w:val="00371150"/>
    <w:rsid w:val="003725F8"/>
    <w:rsid w:val="003743E3"/>
    <w:rsid w:val="00374AEC"/>
    <w:rsid w:val="00374D44"/>
    <w:rsid w:val="0038098A"/>
    <w:rsid w:val="00380D78"/>
    <w:rsid w:val="003829A5"/>
    <w:rsid w:val="00382AFF"/>
    <w:rsid w:val="00383F73"/>
    <w:rsid w:val="00385838"/>
    <w:rsid w:val="003867C8"/>
    <w:rsid w:val="00386998"/>
    <w:rsid w:val="00386F6B"/>
    <w:rsid w:val="003878D0"/>
    <w:rsid w:val="003927A0"/>
    <w:rsid w:val="00393667"/>
    <w:rsid w:val="00393BE7"/>
    <w:rsid w:val="0039485B"/>
    <w:rsid w:val="003954D2"/>
    <w:rsid w:val="00396985"/>
    <w:rsid w:val="003A1C15"/>
    <w:rsid w:val="003A2005"/>
    <w:rsid w:val="003A2225"/>
    <w:rsid w:val="003A47ED"/>
    <w:rsid w:val="003B02CA"/>
    <w:rsid w:val="003B1797"/>
    <w:rsid w:val="003B2F8E"/>
    <w:rsid w:val="003B3022"/>
    <w:rsid w:val="003B3B80"/>
    <w:rsid w:val="003B473D"/>
    <w:rsid w:val="003B51FD"/>
    <w:rsid w:val="003B666F"/>
    <w:rsid w:val="003B6B2A"/>
    <w:rsid w:val="003B7348"/>
    <w:rsid w:val="003C018C"/>
    <w:rsid w:val="003C0809"/>
    <w:rsid w:val="003C187D"/>
    <w:rsid w:val="003C28D6"/>
    <w:rsid w:val="003C2912"/>
    <w:rsid w:val="003C2D81"/>
    <w:rsid w:val="003C358B"/>
    <w:rsid w:val="003C4060"/>
    <w:rsid w:val="003C512D"/>
    <w:rsid w:val="003C542D"/>
    <w:rsid w:val="003D3498"/>
    <w:rsid w:val="003D51D8"/>
    <w:rsid w:val="003D5FDA"/>
    <w:rsid w:val="003D6112"/>
    <w:rsid w:val="003D6D92"/>
    <w:rsid w:val="003E0E99"/>
    <w:rsid w:val="003E1993"/>
    <w:rsid w:val="003E3D92"/>
    <w:rsid w:val="003E3E9E"/>
    <w:rsid w:val="003E5ACE"/>
    <w:rsid w:val="003E6BE5"/>
    <w:rsid w:val="003E7A45"/>
    <w:rsid w:val="003E7D7B"/>
    <w:rsid w:val="003F2D64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4439"/>
    <w:rsid w:val="004051A1"/>
    <w:rsid w:val="00405AD6"/>
    <w:rsid w:val="00410F9F"/>
    <w:rsid w:val="00411BE4"/>
    <w:rsid w:val="004124C3"/>
    <w:rsid w:val="00412953"/>
    <w:rsid w:val="00412DAA"/>
    <w:rsid w:val="00413157"/>
    <w:rsid w:val="004150A6"/>
    <w:rsid w:val="00415908"/>
    <w:rsid w:val="00416E43"/>
    <w:rsid w:val="004201DA"/>
    <w:rsid w:val="00420544"/>
    <w:rsid w:val="0042110F"/>
    <w:rsid w:val="004216A2"/>
    <w:rsid w:val="00422256"/>
    <w:rsid w:val="00422397"/>
    <w:rsid w:val="0042247C"/>
    <w:rsid w:val="004257F8"/>
    <w:rsid w:val="0042614E"/>
    <w:rsid w:val="00426374"/>
    <w:rsid w:val="004309F2"/>
    <w:rsid w:val="004322E2"/>
    <w:rsid w:val="00433E13"/>
    <w:rsid w:val="00434B5C"/>
    <w:rsid w:val="0043522B"/>
    <w:rsid w:val="00435978"/>
    <w:rsid w:val="00435B50"/>
    <w:rsid w:val="0043625C"/>
    <w:rsid w:val="00437F0E"/>
    <w:rsid w:val="004411DB"/>
    <w:rsid w:val="00441B3F"/>
    <w:rsid w:val="0044250E"/>
    <w:rsid w:val="00442ED1"/>
    <w:rsid w:val="00444AE5"/>
    <w:rsid w:val="0044670C"/>
    <w:rsid w:val="004467CF"/>
    <w:rsid w:val="004514F2"/>
    <w:rsid w:val="0045200E"/>
    <w:rsid w:val="0045203C"/>
    <w:rsid w:val="004520EA"/>
    <w:rsid w:val="0045270F"/>
    <w:rsid w:val="00453B61"/>
    <w:rsid w:val="004555D4"/>
    <w:rsid w:val="004569B5"/>
    <w:rsid w:val="00461054"/>
    <w:rsid w:val="00462C08"/>
    <w:rsid w:val="00463033"/>
    <w:rsid w:val="004671EE"/>
    <w:rsid w:val="00471963"/>
    <w:rsid w:val="00474BEB"/>
    <w:rsid w:val="004752DD"/>
    <w:rsid w:val="004756FA"/>
    <w:rsid w:val="00476BB9"/>
    <w:rsid w:val="004770C6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3510"/>
    <w:rsid w:val="004A4959"/>
    <w:rsid w:val="004A6D63"/>
    <w:rsid w:val="004B0957"/>
    <w:rsid w:val="004B0DDE"/>
    <w:rsid w:val="004B2045"/>
    <w:rsid w:val="004B25B8"/>
    <w:rsid w:val="004B4B30"/>
    <w:rsid w:val="004B4EF8"/>
    <w:rsid w:val="004B65DF"/>
    <w:rsid w:val="004B7700"/>
    <w:rsid w:val="004C0B91"/>
    <w:rsid w:val="004C0D59"/>
    <w:rsid w:val="004C35EE"/>
    <w:rsid w:val="004C4269"/>
    <w:rsid w:val="004C5319"/>
    <w:rsid w:val="004C54E3"/>
    <w:rsid w:val="004C6EBB"/>
    <w:rsid w:val="004D21A4"/>
    <w:rsid w:val="004D4933"/>
    <w:rsid w:val="004D63F1"/>
    <w:rsid w:val="004D7A77"/>
    <w:rsid w:val="004E029C"/>
    <w:rsid w:val="004E108E"/>
    <w:rsid w:val="004E4147"/>
    <w:rsid w:val="004E45A7"/>
    <w:rsid w:val="004E59CE"/>
    <w:rsid w:val="004E6884"/>
    <w:rsid w:val="004E6909"/>
    <w:rsid w:val="004E771B"/>
    <w:rsid w:val="004F0DA7"/>
    <w:rsid w:val="004F2F81"/>
    <w:rsid w:val="004F2FE2"/>
    <w:rsid w:val="004F6060"/>
    <w:rsid w:val="004F7AC3"/>
    <w:rsid w:val="00500238"/>
    <w:rsid w:val="00500473"/>
    <w:rsid w:val="0050140B"/>
    <w:rsid w:val="00505AAC"/>
    <w:rsid w:val="0050719E"/>
    <w:rsid w:val="00512824"/>
    <w:rsid w:val="00513ADE"/>
    <w:rsid w:val="0051438E"/>
    <w:rsid w:val="005169E3"/>
    <w:rsid w:val="00517694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2D90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3E90"/>
    <w:rsid w:val="00544782"/>
    <w:rsid w:val="00546262"/>
    <w:rsid w:val="005467F8"/>
    <w:rsid w:val="00547243"/>
    <w:rsid w:val="00547B69"/>
    <w:rsid w:val="005513D8"/>
    <w:rsid w:val="0055229C"/>
    <w:rsid w:val="00552476"/>
    <w:rsid w:val="00552B39"/>
    <w:rsid w:val="005535FB"/>
    <w:rsid w:val="005550B5"/>
    <w:rsid w:val="00556254"/>
    <w:rsid w:val="00556861"/>
    <w:rsid w:val="00557070"/>
    <w:rsid w:val="00557113"/>
    <w:rsid w:val="0055757E"/>
    <w:rsid w:val="00557F11"/>
    <w:rsid w:val="005626A1"/>
    <w:rsid w:val="00562A33"/>
    <w:rsid w:val="00563C16"/>
    <w:rsid w:val="00566300"/>
    <w:rsid w:val="0056639B"/>
    <w:rsid w:val="00570F16"/>
    <w:rsid w:val="00573FE0"/>
    <w:rsid w:val="00574FE3"/>
    <w:rsid w:val="005779EB"/>
    <w:rsid w:val="00580C09"/>
    <w:rsid w:val="005822A4"/>
    <w:rsid w:val="00583AC0"/>
    <w:rsid w:val="00584D32"/>
    <w:rsid w:val="00590446"/>
    <w:rsid w:val="00590ECD"/>
    <w:rsid w:val="00594686"/>
    <w:rsid w:val="0059624B"/>
    <w:rsid w:val="00596FA2"/>
    <w:rsid w:val="005A42E6"/>
    <w:rsid w:val="005A4756"/>
    <w:rsid w:val="005A5FDC"/>
    <w:rsid w:val="005A63B4"/>
    <w:rsid w:val="005B10B6"/>
    <w:rsid w:val="005B5DE6"/>
    <w:rsid w:val="005B744E"/>
    <w:rsid w:val="005B7475"/>
    <w:rsid w:val="005C3284"/>
    <w:rsid w:val="005C3EE7"/>
    <w:rsid w:val="005C5707"/>
    <w:rsid w:val="005C707E"/>
    <w:rsid w:val="005C7A97"/>
    <w:rsid w:val="005C7EAF"/>
    <w:rsid w:val="005D1951"/>
    <w:rsid w:val="005D2562"/>
    <w:rsid w:val="005D2E66"/>
    <w:rsid w:val="005D4008"/>
    <w:rsid w:val="005D44D5"/>
    <w:rsid w:val="005D580A"/>
    <w:rsid w:val="005D6B5B"/>
    <w:rsid w:val="005D6C00"/>
    <w:rsid w:val="005E01A4"/>
    <w:rsid w:val="005E0818"/>
    <w:rsid w:val="005E12CA"/>
    <w:rsid w:val="005E1A92"/>
    <w:rsid w:val="005E24DB"/>
    <w:rsid w:val="005E4D14"/>
    <w:rsid w:val="005E5EAE"/>
    <w:rsid w:val="005E6A8C"/>
    <w:rsid w:val="005E7466"/>
    <w:rsid w:val="005E790A"/>
    <w:rsid w:val="005F1B74"/>
    <w:rsid w:val="005F232D"/>
    <w:rsid w:val="005F2706"/>
    <w:rsid w:val="005F4B8D"/>
    <w:rsid w:val="005F5C6D"/>
    <w:rsid w:val="005F659F"/>
    <w:rsid w:val="005F71D5"/>
    <w:rsid w:val="005F7E77"/>
    <w:rsid w:val="00600735"/>
    <w:rsid w:val="00601FB8"/>
    <w:rsid w:val="00606923"/>
    <w:rsid w:val="00606C3F"/>
    <w:rsid w:val="00606D42"/>
    <w:rsid w:val="00610833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319D7"/>
    <w:rsid w:val="00631BEA"/>
    <w:rsid w:val="00632ADE"/>
    <w:rsid w:val="0063544B"/>
    <w:rsid w:val="0063704A"/>
    <w:rsid w:val="00637303"/>
    <w:rsid w:val="00641021"/>
    <w:rsid w:val="00641332"/>
    <w:rsid w:val="00641CC9"/>
    <w:rsid w:val="00642E38"/>
    <w:rsid w:val="006463A1"/>
    <w:rsid w:val="00651CC5"/>
    <w:rsid w:val="006522FD"/>
    <w:rsid w:val="00652488"/>
    <w:rsid w:val="006525E3"/>
    <w:rsid w:val="00652C22"/>
    <w:rsid w:val="00652ED2"/>
    <w:rsid w:val="00655D76"/>
    <w:rsid w:val="006609F6"/>
    <w:rsid w:val="0066258A"/>
    <w:rsid w:val="0066437D"/>
    <w:rsid w:val="00664976"/>
    <w:rsid w:val="00666D3D"/>
    <w:rsid w:val="00667342"/>
    <w:rsid w:val="0067030E"/>
    <w:rsid w:val="00670F88"/>
    <w:rsid w:val="006723A5"/>
    <w:rsid w:val="00673840"/>
    <w:rsid w:val="00673B49"/>
    <w:rsid w:val="00673BBD"/>
    <w:rsid w:val="00673D15"/>
    <w:rsid w:val="00674213"/>
    <w:rsid w:val="00674782"/>
    <w:rsid w:val="00674F94"/>
    <w:rsid w:val="00676225"/>
    <w:rsid w:val="0067783B"/>
    <w:rsid w:val="00681CE8"/>
    <w:rsid w:val="006841DA"/>
    <w:rsid w:val="0068756D"/>
    <w:rsid w:val="006908FD"/>
    <w:rsid w:val="006912C9"/>
    <w:rsid w:val="006918F7"/>
    <w:rsid w:val="0069192E"/>
    <w:rsid w:val="00692173"/>
    <w:rsid w:val="006922DF"/>
    <w:rsid w:val="006945C4"/>
    <w:rsid w:val="00694814"/>
    <w:rsid w:val="00694FBB"/>
    <w:rsid w:val="0069582F"/>
    <w:rsid w:val="00696A1B"/>
    <w:rsid w:val="006A2225"/>
    <w:rsid w:val="006A3A5B"/>
    <w:rsid w:val="006A488E"/>
    <w:rsid w:val="006A59BC"/>
    <w:rsid w:val="006A607F"/>
    <w:rsid w:val="006A68B9"/>
    <w:rsid w:val="006A6B1D"/>
    <w:rsid w:val="006A79F4"/>
    <w:rsid w:val="006B100D"/>
    <w:rsid w:val="006B49DF"/>
    <w:rsid w:val="006B515C"/>
    <w:rsid w:val="006B685B"/>
    <w:rsid w:val="006C2738"/>
    <w:rsid w:val="006C492C"/>
    <w:rsid w:val="006C574A"/>
    <w:rsid w:val="006C5B88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FF2"/>
    <w:rsid w:val="006E44FD"/>
    <w:rsid w:val="006E45FD"/>
    <w:rsid w:val="006E767A"/>
    <w:rsid w:val="006E7F1F"/>
    <w:rsid w:val="006F0200"/>
    <w:rsid w:val="006F0BA7"/>
    <w:rsid w:val="006F0D75"/>
    <w:rsid w:val="006F0EDC"/>
    <w:rsid w:val="006F1232"/>
    <w:rsid w:val="006F2624"/>
    <w:rsid w:val="006F28C4"/>
    <w:rsid w:val="006F2E25"/>
    <w:rsid w:val="006F36FE"/>
    <w:rsid w:val="006F4CE5"/>
    <w:rsid w:val="006F76CE"/>
    <w:rsid w:val="00700C47"/>
    <w:rsid w:val="0070309D"/>
    <w:rsid w:val="0070398E"/>
    <w:rsid w:val="0070596C"/>
    <w:rsid w:val="00706A56"/>
    <w:rsid w:val="00710EC3"/>
    <w:rsid w:val="007118CA"/>
    <w:rsid w:val="0071316D"/>
    <w:rsid w:val="007134F6"/>
    <w:rsid w:val="00714F6C"/>
    <w:rsid w:val="00716C10"/>
    <w:rsid w:val="00717071"/>
    <w:rsid w:val="00720A5D"/>
    <w:rsid w:val="007221DF"/>
    <w:rsid w:val="0072237E"/>
    <w:rsid w:val="007233B5"/>
    <w:rsid w:val="0073167C"/>
    <w:rsid w:val="00732B49"/>
    <w:rsid w:val="00733933"/>
    <w:rsid w:val="007351B6"/>
    <w:rsid w:val="007363A1"/>
    <w:rsid w:val="007366A2"/>
    <w:rsid w:val="0073758E"/>
    <w:rsid w:val="0074108E"/>
    <w:rsid w:val="0074108F"/>
    <w:rsid w:val="00741AF5"/>
    <w:rsid w:val="00743977"/>
    <w:rsid w:val="00744324"/>
    <w:rsid w:val="007447F2"/>
    <w:rsid w:val="00745073"/>
    <w:rsid w:val="007476F7"/>
    <w:rsid w:val="00750A3A"/>
    <w:rsid w:val="00750F4D"/>
    <w:rsid w:val="00752584"/>
    <w:rsid w:val="00752693"/>
    <w:rsid w:val="00752E1D"/>
    <w:rsid w:val="007541D6"/>
    <w:rsid w:val="00754871"/>
    <w:rsid w:val="00755668"/>
    <w:rsid w:val="00755762"/>
    <w:rsid w:val="00761F4A"/>
    <w:rsid w:val="0076309B"/>
    <w:rsid w:val="00763A61"/>
    <w:rsid w:val="0076509C"/>
    <w:rsid w:val="007659B5"/>
    <w:rsid w:val="0076674A"/>
    <w:rsid w:val="0076729E"/>
    <w:rsid w:val="0077239F"/>
    <w:rsid w:val="00772CBB"/>
    <w:rsid w:val="00772FC8"/>
    <w:rsid w:val="00773A21"/>
    <w:rsid w:val="007748EF"/>
    <w:rsid w:val="00774C05"/>
    <w:rsid w:val="00780D92"/>
    <w:rsid w:val="00782790"/>
    <w:rsid w:val="007845AF"/>
    <w:rsid w:val="00784EF3"/>
    <w:rsid w:val="007863F7"/>
    <w:rsid w:val="00790D12"/>
    <w:rsid w:val="00790E26"/>
    <w:rsid w:val="007913AD"/>
    <w:rsid w:val="0079207A"/>
    <w:rsid w:val="00792308"/>
    <w:rsid w:val="007924C5"/>
    <w:rsid w:val="007951DB"/>
    <w:rsid w:val="00796F2A"/>
    <w:rsid w:val="007A0AE5"/>
    <w:rsid w:val="007A1B72"/>
    <w:rsid w:val="007A2587"/>
    <w:rsid w:val="007A3DDD"/>
    <w:rsid w:val="007A4CBE"/>
    <w:rsid w:val="007A4E60"/>
    <w:rsid w:val="007A5144"/>
    <w:rsid w:val="007A599E"/>
    <w:rsid w:val="007A65F5"/>
    <w:rsid w:val="007B1A70"/>
    <w:rsid w:val="007B2318"/>
    <w:rsid w:val="007B2C0D"/>
    <w:rsid w:val="007B60D9"/>
    <w:rsid w:val="007B61AE"/>
    <w:rsid w:val="007B714D"/>
    <w:rsid w:val="007B7212"/>
    <w:rsid w:val="007C0B6A"/>
    <w:rsid w:val="007C1C24"/>
    <w:rsid w:val="007C6FA0"/>
    <w:rsid w:val="007D18F6"/>
    <w:rsid w:val="007D3584"/>
    <w:rsid w:val="007D3E59"/>
    <w:rsid w:val="007D403B"/>
    <w:rsid w:val="007D5089"/>
    <w:rsid w:val="007D5A41"/>
    <w:rsid w:val="007D5D84"/>
    <w:rsid w:val="007D6D6B"/>
    <w:rsid w:val="007E283B"/>
    <w:rsid w:val="007E318B"/>
    <w:rsid w:val="007E668E"/>
    <w:rsid w:val="007E79BD"/>
    <w:rsid w:val="007F184D"/>
    <w:rsid w:val="007F28C4"/>
    <w:rsid w:val="007F2AAE"/>
    <w:rsid w:val="007F3432"/>
    <w:rsid w:val="007F546D"/>
    <w:rsid w:val="007F644B"/>
    <w:rsid w:val="007F73BF"/>
    <w:rsid w:val="00800B32"/>
    <w:rsid w:val="00800E1A"/>
    <w:rsid w:val="00800FD6"/>
    <w:rsid w:val="0080264E"/>
    <w:rsid w:val="00802CDC"/>
    <w:rsid w:val="008037C7"/>
    <w:rsid w:val="00803DE5"/>
    <w:rsid w:val="00804724"/>
    <w:rsid w:val="00806C2E"/>
    <w:rsid w:val="00807C83"/>
    <w:rsid w:val="00811143"/>
    <w:rsid w:val="00811540"/>
    <w:rsid w:val="008123D4"/>
    <w:rsid w:val="00812487"/>
    <w:rsid w:val="00813F16"/>
    <w:rsid w:val="00815E33"/>
    <w:rsid w:val="0081689F"/>
    <w:rsid w:val="008177DB"/>
    <w:rsid w:val="00820E48"/>
    <w:rsid w:val="0082181B"/>
    <w:rsid w:val="00821DDC"/>
    <w:rsid w:val="00822DF4"/>
    <w:rsid w:val="00830521"/>
    <w:rsid w:val="00830EE1"/>
    <w:rsid w:val="008330D2"/>
    <w:rsid w:val="00833111"/>
    <w:rsid w:val="0083392B"/>
    <w:rsid w:val="00834C12"/>
    <w:rsid w:val="00836258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61E2"/>
    <w:rsid w:val="008462DF"/>
    <w:rsid w:val="00850BA5"/>
    <w:rsid w:val="00850CFC"/>
    <w:rsid w:val="00852193"/>
    <w:rsid w:val="00853E08"/>
    <w:rsid w:val="00854AA3"/>
    <w:rsid w:val="0085563B"/>
    <w:rsid w:val="008558D3"/>
    <w:rsid w:val="00855E45"/>
    <w:rsid w:val="00861836"/>
    <w:rsid w:val="00861F17"/>
    <w:rsid w:val="008623BC"/>
    <w:rsid w:val="00862A44"/>
    <w:rsid w:val="00863788"/>
    <w:rsid w:val="0086522B"/>
    <w:rsid w:val="0086536F"/>
    <w:rsid w:val="008672DC"/>
    <w:rsid w:val="00871F15"/>
    <w:rsid w:val="00872DB2"/>
    <w:rsid w:val="0087303C"/>
    <w:rsid w:val="00873E88"/>
    <w:rsid w:val="00873FE0"/>
    <w:rsid w:val="00874C2C"/>
    <w:rsid w:val="00875613"/>
    <w:rsid w:val="0087668F"/>
    <w:rsid w:val="00876960"/>
    <w:rsid w:val="00876EBC"/>
    <w:rsid w:val="00881ACF"/>
    <w:rsid w:val="00881B57"/>
    <w:rsid w:val="00882082"/>
    <w:rsid w:val="00882563"/>
    <w:rsid w:val="00882626"/>
    <w:rsid w:val="00882B77"/>
    <w:rsid w:val="00883F33"/>
    <w:rsid w:val="0088501B"/>
    <w:rsid w:val="0088568F"/>
    <w:rsid w:val="0088614C"/>
    <w:rsid w:val="0088746C"/>
    <w:rsid w:val="00887D1C"/>
    <w:rsid w:val="00890C39"/>
    <w:rsid w:val="008911A9"/>
    <w:rsid w:val="00891DE7"/>
    <w:rsid w:val="008926E6"/>
    <w:rsid w:val="008929CC"/>
    <w:rsid w:val="00897D8A"/>
    <w:rsid w:val="008A0940"/>
    <w:rsid w:val="008A3198"/>
    <w:rsid w:val="008A3683"/>
    <w:rsid w:val="008A36E1"/>
    <w:rsid w:val="008A59D5"/>
    <w:rsid w:val="008A66CD"/>
    <w:rsid w:val="008A70CB"/>
    <w:rsid w:val="008A757C"/>
    <w:rsid w:val="008A7D88"/>
    <w:rsid w:val="008B1AAD"/>
    <w:rsid w:val="008B24CF"/>
    <w:rsid w:val="008B336A"/>
    <w:rsid w:val="008B3DE3"/>
    <w:rsid w:val="008B6E7C"/>
    <w:rsid w:val="008C0173"/>
    <w:rsid w:val="008C024D"/>
    <w:rsid w:val="008C3BB5"/>
    <w:rsid w:val="008C465E"/>
    <w:rsid w:val="008C5902"/>
    <w:rsid w:val="008C707B"/>
    <w:rsid w:val="008D05DF"/>
    <w:rsid w:val="008D0E23"/>
    <w:rsid w:val="008D185A"/>
    <w:rsid w:val="008D2CAD"/>
    <w:rsid w:val="008D3370"/>
    <w:rsid w:val="008D39DA"/>
    <w:rsid w:val="008D3EB1"/>
    <w:rsid w:val="008D47CD"/>
    <w:rsid w:val="008D498B"/>
    <w:rsid w:val="008D5F94"/>
    <w:rsid w:val="008D6CD5"/>
    <w:rsid w:val="008E0E58"/>
    <w:rsid w:val="008E16A4"/>
    <w:rsid w:val="008E1B6B"/>
    <w:rsid w:val="008E20F1"/>
    <w:rsid w:val="008E396E"/>
    <w:rsid w:val="008E43BB"/>
    <w:rsid w:val="008E4BCE"/>
    <w:rsid w:val="008E6D1C"/>
    <w:rsid w:val="008F177F"/>
    <w:rsid w:val="008F2A67"/>
    <w:rsid w:val="008F378F"/>
    <w:rsid w:val="008F7A35"/>
    <w:rsid w:val="008F7DF0"/>
    <w:rsid w:val="00900010"/>
    <w:rsid w:val="00900A54"/>
    <w:rsid w:val="00900DA1"/>
    <w:rsid w:val="00902BA0"/>
    <w:rsid w:val="00902E5F"/>
    <w:rsid w:val="00904793"/>
    <w:rsid w:val="0090511F"/>
    <w:rsid w:val="00905913"/>
    <w:rsid w:val="0090612E"/>
    <w:rsid w:val="009068FA"/>
    <w:rsid w:val="0090712F"/>
    <w:rsid w:val="00907B47"/>
    <w:rsid w:val="00910708"/>
    <w:rsid w:val="0091109C"/>
    <w:rsid w:val="009121CF"/>
    <w:rsid w:val="00912A6E"/>
    <w:rsid w:val="00913450"/>
    <w:rsid w:val="0091428A"/>
    <w:rsid w:val="009159A7"/>
    <w:rsid w:val="00916EBD"/>
    <w:rsid w:val="00917DAB"/>
    <w:rsid w:val="0092076F"/>
    <w:rsid w:val="00920B74"/>
    <w:rsid w:val="00923882"/>
    <w:rsid w:val="009257DA"/>
    <w:rsid w:val="009259A1"/>
    <w:rsid w:val="0092718A"/>
    <w:rsid w:val="009277BC"/>
    <w:rsid w:val="009314D6"/>
    <w:rsid w:val="00932909"/>
    <w:rsid w:val="00932B29"/>
    <w:rsid w:val="00933E09"/>
    <w:rsid w:val="00934444"/>
    <w:rsid w:val="00934499"/>
    <w:rsid w:val="00936CE0"/>
    <w:rsid w:val="00937146"/>
    <w:rsid w:val="009403F7"/>
    <w:rsid w:val="0094090D"/>
    <w:rsid w:val="00940ECB"/>
    <w:rsid w:val="00941297"/>
    <w:rsid w:val="0094156A"/>
    <w:rsid w:val="00941F79"/>
    <w:rsid w:val="00943728"/>
    <w:rsid w:val="009443A9"/>
    <w:rsid w:val="009529C3"/>
    <w:rsid w:val="00953306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3926"/>
    <w:rsid w:val="009742C3"/>
    <w:rsid w:val="0097452B"/>
    <w:rsid w:val="0097532E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3056"/>
    <w:rsid w:val="009838B9"/>
    <w:rsid w:val="009863A1"/>
    <w:rsid w:val="0099033B"/>
    <w:rsid w:val="00992226"/>
    <w:rsid w:val="00992878"/>
    <w:rsid w:val="009975EE"/>
    <w:rsid w:val="009A0036"/>
    <w:rsid w:val="009A0B2F"/>
    <w:rsid w:val="009A1AA5"/>
    <w:rsid w:val="009A2B5D"/>
    <w:rsid w:val="009A34C9"/>
    <w:rsid w:val="009A4727"/>
    <w:rsid w:val="009A49A8"/>
    <w:rsid w:val="009A7D63"/>
    <w:rsid w:val="009A7EDF"/>
    <w:rsid w:val="009B1AAA"/>
    <w:rsid w:val="009B24F4"/>
    <w:rsid w:val="009B7A05"/>
    <w:rsid w:val="009C0E7E"/>
    <w:rsid w:val="009C16A3"/>
    <w:rsid w:val="009C1BEA"/>
    <w:rsid w:val="009C2279"/>
    <w:rsid w:val="009C251B"/>
    <w:rsid w:val="009C26FC"/>
    <w:rsid w:val="009C5A51"/>
    <w:rsid w:val="009C7876"/>
    <w:rsid w:val="009D2B58"/>
    <w:rsid w:val="009D4200"/>
    <w:rsid w:val="009D5F1A"/>
    <w:rsid w:val="009D6AED"/>
    <w:rsid w:val="009E024C"/>
    <w:rsid w:val="009E0A64"/>
    <w:rsid w:val="009E0CA7"/>
    <w:rsid w:val="009E1722"/>
    <w:rsid w:val="009E2150"/>
    <w:rsid w:val="009E4EC5"/>
    <w:rsid w:val="009E62B3"/>
    <w:rsid w:val="009E6F62"/>
    <w:rsid w:val="009E76A1"/>
    <w:rsid w:val="009F0A4E"/>
    <w:rsid w:val="009F28BB"/>
    <w:rsid w:val="009F5611"/>
    <w:rsid w:val="009F5752"/>
    <w:rsid w:val="009F77E5"/>
    <w:rsid w:val="009F792A"/>
    <w:rsid w:val="00A00701"/>
    <w:rsid w:val="00A00897"/>
    <w:rsid w:val="00A00D31"/>
    <w:rsid w:val="00A06CDC"/>
    <w:rsid w:val="00A113AA"/>
    <w:rsid w:val="00A140AD"/>
    <w:rsid w:val="00A154D7"/>
    <w:rsid w:val="00A20F2D"/>
    <w:rsid w:val="00A2171D"/>
    <w:rsid w:val="00A21975"/>
    <w:rsid w:val="00A232D2"/>
    <w:rsid w:val="00A244BC"/>
    <w:rsid w:val="00A24B13"/>
    <w:rsid w:val="00A251C9"/>
    <w:rsid w:val="00A25964"/>
    <w:rsid w:val="00A265CB"/>
    <w:rsid w:val="00A26EEC"/>
    <w:rsid w:val="00A338F2"/>
    <w:rsid w:val="00A33C02"/>
    <w:rsid w:val="00A34A90"/>
    <w:rsid w:val="00A35177"/>
    <w:rsid w:val="00A36CC3"/>
    <w:rsid w:val="00A37ED0"/>
    <w:rsid w:val="00A41750"/>
    <w:rsid w:val="00A41A8D"/>
    <w:rsid w:val="00A42238"/>
    <w:rsid w:val="00A44242"/>
    <w:rsid w:val="00A453AD"/>
    <w:rsid w:val="00A47750"/>
    <w:rsid w:val="00A50667"/>
    <w:rsid w:val="00A50BE4"/>
    <w:rsid w:val="00A51A12"/>
    <w:rsid w:val="00A52100"/>
    <w:rsid w:val="00A526EE"/>
    <w:rsid w:val="00A5502B"/>
    <w:rsid w:val="00A56C32"/>
    <w:rsid w:val="00A56D0C"/>
    <w:rsid w:val="00A56FE7"/>
    <w:rsid w:val="00A60A8B"/>
    <w:rsid w:val="00A61070"/>
    <w:rsid w:val="00A63213"/>
    <w:rsid w:val="00A633E4"/>
    <w:rsid w:val="00A64916"/>
    <w:rsid w:val="00A652E5"/>
    <w:rsid w:val="00A66231"/>
    <w:rsid w:val="00A6774B"/>
    <w:rsid w:val="00A71144"/>
    <w:rsid w:val="00A71775"/>
    <w:rsid w:val="00A71942"/>
    <w:rsid w:val="00A74340"/>
    <w:rsid w:val="00A762C2"/>
    <w:rsid w:val="00A80233"/>
    <w:rsid w:val="00A80E1B"/>
    <w:rsid w:val="00A83918"/>
    <w:rsid w:val="00A83F18"/>
    <w:rsid w:val="00A84BA7"/>
    <w:rsid w:val="00A86503"/>
    <w:rsid w:val="00A87B0F"/>
    <w:rsid w:val="00A913DF"/>
    <w:rsid w:val="00A92B9C"/>
    <w:rsid w:val="00A93D35"/>
    <w:rsid w:val="00A95682"/>
    <w:rsid w:val="00A96083"/>
    <w:rsid w:val="00A96E0D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507E"/>
    <w:rsid w:val="00AD1380"/>
    <w:rsid w:val="00AD21BA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3317"/>
    <w:rsid w:val="00AE4873"/>
    <w:rsid w:val="00AE5358"/>
    <w:rsid w:val="00AE54CC"/>
    <w:rsid w:val="00AE6C82"/>
    <w:rsid w:val="00AE6FB7"/>
    <w:rsid w:val="00AF0273"/>
    <w:rsid w:val="00AF1EC1"/>
    <w:rsid w:val="00AF1FB4"/>
    <w:rsid w:val="00AF2DE6"/>
    <w:rsid w:val="00AF39B6"/>
    <w:rsid w:val="00AF42F7"/>
    <w:rsid w:val="00AF4311"/>
    <w:rsid w:val="00AF4438"/>
    <w:rsid w:val="00AF47ED"/>
    <w:rsid w:val="00AF6369"/>
    <w:rsid w:val="00B00097"/>
    <w:rsid w:val="00B022B8"/>
    <w:rsid w:val="00B03D2E"/>
    <w:rsid w:val="00B04DCC"/>
    <w:rsid w:val="00B057D4"/>
    <w:rsid w:val="00B067DD"/>
    <w:rsid w:val="00B0765C"/>
    <w:rsid w:val="00B11296"/>
    <w:rsid w:val="00B11335"/>
    <w:rsid w:val="00B13209"/>
    <w:rsid w:val="00B14AFC"/>
    <w:rsid w:val="00B15F34"/>
    <w:rsid w:val="00B16AAA"/>
    <w:rsid w:val="00B21242"/>
    <w:rsid w:val="00B231B3"/>
    <w:rsid w:val="00B23F9C"/>
    <w:rsid w:val="00B25098"/>
    <w:rsid w:val="00B26F44"/>
    <w:rsid w:val="00B320FA"/>
    <w:rsid w:val="00B32660"/>
    <w:rsid w:val="00B33BE9"/>
    <w:rsid w:val="00B33DC0"/>
    <w:rsid w:val="00B34242"/>
    <w:rsid w:val="00B34F0F"/>
    <w:rsid w:val="00B3504B"/>
    <w:rsid w:val="00B3512E"/>
    <w:rsid w:val="00B35768"/>
    <w:rsid w:val="00B35C9A"/>
    <w:rsid w:val="00B36133"/>
    <w:rsid w:val="00B42F66"/>
    <w:rsid w:val="00B43A6F"/>
    <w:rsid w:val="00B441B4"/>
    <w:rsid w:val="00B45180"/>
    <w:rsid w:val="00B45E41"/>
    <w:rsid w:val="00B466F3"/>
    <w:rsid w:val="00B46D63"/>
    <w:rsid w:val="00B4716D"/>
    <w:rsid w:val="00B47BC2"/>
    <w:rsid w:val="00B50D00"/>
    <w:rsid w:val="00B50FEE"/>
    <w:rsid w:val="00B51152"/>
    <w:rsid w:val="00B5155D"/>
    <w:rsid w:val="00B52E4D"/>
    <w:rsid w:val="00B53788"/>
    <w:rsid w:val="00B53AA9"/>
    <w:rsid w:val="00B53BAF"/>
    <w:rsid w:val="00B5482E"/>
    <w:rsid w:val="00B60315"/>
    <w:rsid w:val="00B60A3E"/>
    <w:rsid w:val="00B60E47"/>
    <w:rsid w:val="00B60FB0"/>
    <w:rsid w:val="00B6206E"/>
    <w:rsid w:val="00B62A75"/>
    <w:rsid w:val="00B62BC4"/>
    <w:rsid w:val="00B64147"/>
    <w:rsid w:val="00B643AA"/>
    <w:rsid w:val="00B64B6E"/>
    <w:rsid w:val="00B65F37"/>
    <w:rsid w:val="00B6716D"/>
    <w:rsid w:val="00B67B26"/>
    <w:rsid w:val="00B7028E"/>
    <w:rsid w:val="00B70346"/>
    <w:rsid w:val="00B71FDD"/>
    <w:rsid w:val="00B7480C"/>
    <w:rsid w:val="00B75F10"/>
    <w:rsid w:val="00B776BD"/>
    <w:rsid w:val="00B80963"/>
    <w:rsid w:val="00B81392"/>
    <w:rsid w:val="00B83275"/>
    <w:rsid w:val="00B83A89"/>
    <w:rsid w:val="00B83EBA"/>
    <w:rsid w:val="00B8525E"/>
    <w:rsid w:val="00B855D7"/>
    <w:rsid w:val="00B85B3A"/>
    <w:rsid w:val="00B864C2"/>
    <w:rsid w:val="00B871F8"/>
    <w:rsid w:val="00B87E6C"/>
    <w:rsid w:val="00B90BD0"/>
    <w:rsid w:val="00B93666"/>
    <w:rsid w:val="00B93A31"/>
    <w:rsid w:val="00B95CFF"/>
    <w:rsid w:val="00B9615D"/>
    <w:rsid w:val="00BA0178"/>
    <w:rsid w:val="00BA354C"/>
    <w:rsid w:val="00BA4E56"/>
    <w:rsid w:val="00BA5B29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F42"/>
    <w:rsid w:val="00BB77EF"/>
    <w:rsid w:val="00BC0E53"/>
    <w:rsid w:val="00BC159F"/>
    <w:rsid w:val="00BC1635"/>
    <w:rsid w:val="00BC184E"/>
    <w:rsid w:val="00BC2004"/>
    <w:rsid w:val="00BC3AD5"/>
    <w:rsid w:val="00BC3ED6"/>
    <w:rsid w:val="00BC615B"/>
    <w:rsid w:val="00BD11BF"/>
    <w:rsid w:val="00BD349E"/>
    <w:rsid w:val="00BD5FF4"/>
    <w:rsid w:val="00BD656C"/>
    <w:rsid w:val="00BE0069"/>
    <w:rsid w:val="00BE1598"/>
    <w:rsid w:val="00BE2CDA"/>
    <w:rsid w:val="00BE32FE"/>
    <w:rsid w:val="00BE417C"/>
    <w:rsid w:val="00BF081E"/>
    <w:rsid w:val="00BF1E27"/>
    <w:rsid w:val="00BF1F03"/>
    <w:rsid w:val="00BF1FC2"/>
    <w:rsid w:val="00BF2999"/>
    <w:rsid w:val="00BF2AB1"/>
    <w:rsid w:val="00BF465D"/>
    <w:rsid w:val="00BF54C7"/>
    <w:rsid w:val="00BF5DF2"/>
    <w:rsid w:val="00BF6D63"/>
    <w:rsid w:val="00BF6FDC"/>
    <w:rsid w:val="00C02A51"/>
    <w:rsid w:val="00C041DD"/>
    <w:rsid w:val="00C04702"/>
    <w:rsid w:val="00C05C6B"/>
    <w:rsid w:val="00C07ECD"/>
    <w:rsid w:val="00C10809"/>
    <w:rsid w:val="00C1229E"/>
    <w:rsid w:val="00C126B1"/>
    <w:rsid w:val="00C139A1"/>
    <w:rsid w:val="00C16833"/>
    <w:rsid w:val="00C20389"/>
    <w:rsid w:val="00C2151E"/>
    <w:rsid w:val="00C229D0"/>
    <w:rsid w:val="00C25565"/>
    <w:rsid w:val="00C258D0"/>
    <w:rsid w:val="00C27CCD"/>
    <w:rsid w:val="00C310EA"/>
    <w:rsid w:val="00C32E18"/>
    <w:rsid w:val="00C3388E"/>
    <w:rsid w:val="00C348C2"/>
    <w:rsid w:val="00C401A5"/>
    <w:rsid w:val="00C40EF8"/>
    <w:rsid w:val="00C41A34"/>
    <w:rsid w:val="00C4266F"/>
    <w:rsid w:val="00C43D0B"/>
    <w:rsid w:val="00C45434"/>
    <w:rsid w:val="00C460D2"/>
    <w:rsid w:val="00C46E3B"/>
    <w:rsid w:val="00C54B26"/>
    <w:rsid w:val="00C562E9"/>
    <w:rsid w:val="00C56749"/>
    <w:rsid w:val="00C56DA1"/>
    <w:rsid w:val="00C606EA"/>
    <w:rsid w:val="00C60C97"/>
    <w:rsid w:val="00C61750"/>
    <w:rsid w:val="00C628A2"/>
    <w:rsid w:val="00C62ECC"/>
    <w:rsid w:val="00C63B23"/>
    <w:rsid w:val="00C6444F"/>
    <w:rsid w:val="00C645E4"/>
    <w:rsid w:val="00C648BB"/>
    <w:rsid w:val="00C65B13"/>
    <w:rsid w:val="00C6667F"/>
    <w:rsid w:val="00C700F2"/>
    <w:rsid w:val="00C714A8"/>
    <w:rsid w:val="00C7152F"/>
    <w:rsid w:val="00C73D46"/>
    <w:rsid w:val="00C76AF6"/>
    <w:rsid w:val="00C806E1"/>
    <w:rsid w:val="00C8091F"/>
    <w:rsid w:val="00C80D80"/>
    <w:rsid w:val="00C81BD7"/>
    <w:rsid w:val="00C822BF"/>
    <w:rsid w:val="00C83F1D"/>
    <w:rsid w:val="00C8765F"/>
    <w:rsid w:val="00C90248"/>
    <w:rsid w:val="00C90A4B"/>
    <w:rsid w:val="00C91BC1"/>
    <w:rsid w:val="00C923A1"/>
    <w:rsid w:val="00C92B21"/>
    <w:rsid w:val="00C9539B"/>
    <w:rsid w:val="00C96710"/>
    <w:rsid w:val="00C96F24"/>
    <w:rsid w:val="00CA1FD9"/>
    <w:rsid w:val="00CA2915"/>
    <w:rsid w:val="00CA653B"/>
    <w:rsid w:val="00CB090C"/>
    <w:rsid w:val="00CB2918"/>
    <w:rsid w:val="00CB5D84"/>
    <w:rsid w:val="00CB6EA9"/>
    <w:rsid w:val="00CC0C79"/>
    <w:rsid w:val="00CC0CC7"/>
    <w:rsid w:val="00CC2C69"/>
    <w:rsid w:val="00CC3459"/>
    <w:rsid w:val="00CC362D"/>
    <w:rsid w:val="00CC364D"/>
    <w:rsid w:val="00CC6349"/>
    <w:rsid w:val="00CC644C"/>
    <w:rsid w:val="00CC6AE0"/>
    <w:rsid w:val="00CC6DD0"/>
    <w:rsid w:val="00CD00F2"/>
    <w:rsid w:val="00CD021C"/>
    <w:rsid w:val="00CD31F6"/>
    <w:rsid w:val="00CD559C"/>
    <w:rsid w:val="00CD6111"/>
    <w:rsid w:val="00CE158A"/>
    <w:rsid w:val="00CE1B04"/>
    <w:rsid w:val="00CE2129"/>
    <w:rsid w:val="00CE36DF"/>
    <w:rsid w:val="00CE45C1"/>
    <w:rsid w:val="00CE472D"/>
    <w:rsid w:val="00CE538B"/>
    <w:rsid w:val="00CE5C37"/>
    <w:rsid w:val="00CE5CB2"/>
    <w:rsid w:val="00CE76E6"/>
    <w:rsid w:val="00CE796C"/>
    <w:rsid w:val="00CF2249"/>
    <w:rsid w:val="00CF2797"/>
    <w:rsid w:val="00CF3338"/>
    <w:rsid w:val="00CF3363"/>
    <w:rsid w:val="00CF4239"/>
    <w:rsid w:val="00CF7031"/>
    <w:rsid w:val="00CF77C8"/>
    <w:rsid w:val="00D00150"/>
    <w:rsid w:val="00D02ECF"/>
    <w:rsid w:val="00D04BD4"/>
    <w:rsid w:val="00D05B74"/>
    <w:rsid w:val="00D06731"/>
    <w:rsid w:val="00D137AA"/>
    <w:rsid w:val="00D14397"/>
    <w:rsid w:val="00D14D28"/>
    <w:rsid w:val="00D154E4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767"/>
    <w:rsid w:val="00D4309F"/>
    <w:rsid w:val="00D43DEE"/>
    <w:rsid w:val="00D44AE1"/>
    <w:rsid w:val="00D45632"/>
    <w:rsid w:val="00D462D6"/>
    <w:rsid w:val="00D47289"/>
    <w:rsid w:val="00D516CC"/>
    <w:rsid w:val="00D54040"/>
    <w:rsid w:val="00D551B9"/>
    <w:rsid w:val="00D56D15"/>
    <w:rsid w:val="00D63787"/>
    <w:rsid w:val="00D63983"/>
    <w:rsid w:val="00D6509F"/>
    <w:rsid w:val="00D65292"/>
    <w:rsid w:val="00D65662"/>
    <w:rsid w:val="00D679A6"/>
    <w:rsid w:val="00D67F01"/>
    <w:rsid w:val="00D67F0C"/>
    <w:rsid w:val="00D7094F"/>
    <w:rsid w:val="00D72211"/>
    <w:rsid w:val="00D73C0E"/>
    <w:rsid w:val="00D73EBD"/>
    <w:rsid w:val="00D74C65"/>
    <w:rsid w:val="00D7629D"/>
    <w:rsid w:val="00D7699A"/>
    <w:rsid w:val="00D77409"/>
    <w:rsid w:val="00D82979"/>
    <w:rsid w:val="00D84143"/>
    <w:rsid w:val="00D84707"/>
    <w:rsid w:val="00D85706"/>
    <w:rsid w:val="00D907B5"/>
    <w:rsid w:val="00DA0046"/>
    <w:rsid w:val="00DA15D2"/>
    <w:rsid w:val="00DA22E7"/>
    <w:rsid w:val="00DA49F4"/>
    <w:rsid w:val="00DA6905"/>
    <w:rsid w:val="00DA72E7"/>
    <w:rsid w:val="00DA748F"/>
    <w:rsid w:val="00DA7E52"/>
    <w:rsid w:val="00DA7EAF"/>
    <w:rsid w:val="00DB0288"/>
    <w:rsid w:val="00DB2A81"/>
    <w:rsid w:val="00DB5388"/>
    <w:rsid w:val="00DB53A1"/>
    <w:rsid w:val="00DB639F"/>
    <w:rsid w:val="00DB6DA1"/>
    <w:rsid w:val="00DC0061"/>
    <w:rsid w:val="00DC15D5"/>
    <w:rsid w:val="00DC357E"/>
    <w:rsid w:val="00DC53B0"/>
    <w:rsid w:val="00DC7FF3"/>
    <w:rsid w:val="00DD0200"/>
    <w:rsid w:val="00DD0851"/>
    <w:rsid w:val="00DD095E"/>
    <w:rsid w:val="00DD0B94"/>
    <w:rsid w:val="00DD1F22"/>
    <w:rsid w:val="00DD2010"/>
    <w:rsid w:val="00DD2875"/>
    <w:rsid w:val="00DD288D"/>
    <w:rsid w:val="00DD3018"/>
    <w:rsid w:val="00DD4936"/>
    <w:rsid w:val="00DD7E21"/>
    <w:rsid w:val="00DE114F"/>
    <w:rsid w:val="00DE1B21"/>
    <w:rsid w:val="00DE2E14"/>
    <w:rsid w:val="00DE3BB0"/>
    <w:rsid w:val="00DE468E"/>
    <w:rsid w:val="00DE6191"/>
    <w:rsid w:val="00DE7D4F"/>
    <w:rsid w:val="00DF0AC0"/>
    <w:rsid w:val="00DF129B"/>
    <w:rsid w:val="00DF28E1"/>
    <w:rsid w:val="00DF3751"/>
    <w:rsid w:val="00DF7C4B"/>
    <w:rsid w:val="00E01787"/>
    <w:rsid w:val="00E029CD"/>
    <w:rsid w:val="00E03E6E"/>
    <w:rsid w:val="00E040CA"/>
    <w:rsid w:val="00E05376"/>
    <w:rsid w:val="00E10CC9"/>
    <w:rsid w:val="00E11BA1"/>
    <w:rsid w:val="00E129CE"/>
    <w:rsid w:val="00E135E0"/>
    <w:rsid w:val="00E137D8"/>
    <w:rsid w:val="00E1741A"/>
    <w:rsid w:val="00E17602"/>
    <w:rsid w:val="00E17C33"/>
    <w:rsid w:val="00E200AB"/>
    <w:rsid w:val="00E25CA8"/>
    <w:rsid w:val="00E33B7E"/>
    <w:rsid w:val="00E34DCD"/>
    <w:rsid w:val="00E415BA"/>
    <w:rsid w:val="00E426FE"/>
    <w:rsid w:val="00E427C3"/>
    <w:rsid w:val="00E457EE"/>
    <w:rsid w:val="00E46809"/>
    <w:rsid w:val="00E4744B"/>
    <w:rsid w:val="00E502C0"/>
    <w:rsid w:val="00E50CE7"/>
    <w:rsid w:val="00E50EB9"/>
    <w:rsid w:val="00E53CA0"/>
    <w:rsid w:val="00E54037"/>
    <w:rsid w:val="00E546BC"/>
    <w:rsid w:val="00E54D36"/>
    <w:rsid w:val="00E54F0E"/>
    <w:rsid w:val="00E5507B"/>
    <w:rsid w:val="00E55451"/>
    <w:rsid w:val="00E56D62"/>
    <w:rsid w:val="00E579F0"/>
    <w:rsid w:val="00E6080A"/>
    <w:rsid w:val="00E64538"/>
    <w:rsid w:val="00E65C69"/>
    <w:rsid w:val="00E66961"/>
    <w:rsid w:val="00E66C5F"/>
    <w:rsid w:val="00E66EBA"/>
    <w:rsid w:val="00E67111"/>
    <w:rsid w:val="00E707EF"/>
    <w:rsid w:val="00E71264"/>
    <w:rsid w:val="00E712E1"/>
    <w:rsid w:val="00E714D5"/>
    <w:rsid w:val="00E72497"/>
    <w:rsid w:val="00E72901"/>
    <w:rsid w:val="00E729B9"/>
    <w:rsid w:val="00E72E5F"/>
    <w:rsid w:val="00E72FBF"/>
    <w:rsid w:val="00E73CAD"/>
    <w:rsid w:val="00E73E5A"/>
    <w:rsid w:val="00E74957"/>
    <w:rsid w:val="00E75A6B"/>
    <w:rsid w:val="00E83FF5"/>
    <w:rsid w:val="00E842F6"/>
    <w:rsid w:val="00E86FE3"/>
    <w:rsid w:val="00E909F4"/>
    <w:rsid w:val="00E9364D"/>
    <w:rsid w:val="00E9517A"/>
    <w:rsid w:val="00E9547A"/>
    <w:rsid w:val="00E95705"/>
    <w:rsid w:val="00E96167"/>
    <w:rsid w:val="00E9689C"/>
    <w:rsid w:val="00E9793F"/>
    <w:rsid w:val="00EA1954"/>
    <w:rsid w:val="00EA1E02"/>
    <w:rsid w:val="00EA20EB"/>
    <w:rsid w:val="00EA4A03"/>
    <w:rsid w:val="00EA5A5D"/>
    <w:rsid w:val="00EB0A8E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C1C9C"/>
    <w:rsid w:val="00ED1585"/>
    <w:rsid w:val="00ED21D6"/>
    <w:rsid w:val="00ED3B56"/>
    <w:rsid w:val="00ED426B"/>
    <w:rsid w:val="00ED4988"/>
    <w:rsid w:val="00ED5663"/>
    <w:rsid w:val="00ED77EF"/>
    <w:rsid w:val="00EE1933"/>
    <w:rsid w:val="00EE1B47"/>
    <w:rsid w:val="00EE232C"/>
    <w:rsid w:val="00EE30D5"/>
    <w:rsid w:val="00EE6C09"/>
    <w:rsid w:val="00EE736E"/>
    <w:rsid w:val="00EF0628"/>
    <w:rsid w:val="00EF251B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4BD5"/>
    <w:rsid w:val="00F04C37"/>
    <w:rsid w:val="00F0533C"/>
    <w:rsid w:val="00F06008"/>
    <w:rsid w:val="00F10CD2"/>
    <w:rsid w:val="00F112C3"/>
    <w:rsid w:val="00F121C9"/>
    <w:rsid w:val="00F126F2"/>
    <w:rsid w:val="00F1315E"/>
    <w:rsid w:val="00F134AD"/>
    <w:rsid w:val="00F14AB9"/>
    <w:rsid w:val="00F16BB2"/>
    <w:rsid w:val="00F17251"/>
    <w:rsid w:val="00F211CE"/>
    <w:rsid w:val="00F23E90"/>
    <w:rsid w:val="00F2474D"/>
    <w:rsid w:val="00F2559B"/>
    <w:rsid w:val="00F2612C"/>
    <w:rsid w:val="00F30993"/>
    <w:rsid w:val="00F32BA2"/>
    <w:rsid w:val="00F33107"/>
    <w:rsid w:val="00F33167"/>
    <w:rsid w:val="00F34F8B"/>
    <w:rsid w:val="00F36C1F"/>
    <w:rsid w:val="00F40763"/>
    <w:rsid w:val="00F41FA7"/>
    <w:rsid w:val="00F441EC"/>
    <w:rsid w:val="00F44DAF"/>
    <w:rsid w:val="00F46346"/>
    <w:rsid w:val="00F46EB0"/>
    <w:rsid w:val="00F5087B"/>
    <w:rsid w:val="00F50EE4"/>
    <w:rsid w:val="00F50F2B"/>
    <w:rsid w:val="00F51B11"/>
    <w:rsid w:val="00F53546"/>
    <w:rsid w:val="00F53B61"/>
    <w:rsid w:val="00F5555C"/>
    <w:rsid w:val="00F564AA"/>
    <w:rsid w:val="00F5685E"/>
    <w:rsid w:val="00F568BE"/>
    <w:rsid w:val="00F61658"/>
    <w:rsid w:val="00F62DEC"/>
    <w:rsid w:val="00F63121"/>
    <w:rsid w:val="00F6514B"/>
    <w:rsid w:val="00F661AC"/>
    <w:rsid w:val="00F66B8C"/>
    <w:rsid w:val="00F74B31"/>
    <w:rsid w:val="00F74ECC"/>
    <w:rsid w:val="00F75893"/>
    <w:rsid w:val="00F80C23"/>
    <w:rsid w:val="00F81C3F"/>
    <w:rsid w:val="00F81EF3"/>
    <w:rsid w:val="00F85CE5"/>
    <w:rsid w:val="00F87E21"/>
    <w:rsid w:val="00F907C9"/>
    <w:rsid w:val="00F91CEB"/>
    <w:rsid w:val="00F95A56"/>
    <w:rsid w:val="00F95CBB"/>
    <w:rsid w:val="00F9685E"/>
    <w:rsid w:val="00F96A19"/>
    <w:rsid w:val="00F97268"/>
    <w:rsid w:val="00FA09DB"/>
    <w:rsid w:val="00FA1063"/>
    <w:rsid w:val="00FA1F15"/>
    <w:rsid w:val="00FA2BF5"/>
    <w:rsid w:val="00FA3460"/>
    <w:rsid w:val="00FA5798"/>
    <w:rsid w:val="00FA6667"/>
    <w:rsid w:val="00FA7F9D"/>
    <w:rsid w:val="00FB04BC"/>
    <w:rsid w:val="00FB0A74"/>
    <w:rsid w:val="00FB4C2D"/>
    <w:rsid w:val="00FB5BD4"/>
    <w:rsid w:val="00FB5C6C"/>
    <w:rsid w:val="00FB6757"/>
    <w:rsid w:val="00FC2124"/>
    <w:rsid w:val="00FC24D5"/>
    <w:rsid w:val="00FC25F3"/>
    <w:rsid w:val="00FC5ECA"/>
    <w:rsid w:val="00FC7E43"/>
    <w:rsid w:val="00FC7F45"/>
    <w:rsid w:val="00FD0A48"/>
    <w:rsid w:val="00FD21B8"/>
    <w:rsid w:val="00FD3B41"/>
    <w:rsid w:val="00FD467A"/>
    <w:rsid w:val="00FD4D71"/>
    <w:rsid w:val="00FD4DC6"/>
    <w:rsid w:val="00FD5143"/>
    <w:rsid w:val="00FD686A"/>
    <w:rsid w:val="00FD7BB7"/>
    <w:rsid w:val="00FE5807"/>
    <w:rsid w:val="00FE5C42"/>
    <w:rsid w:val="00FE6355"/>
    <w:rsid w:val="00FF07C7"/>
    <w:rsid w:val="00FF0C46"/>
    <w:rsid w:val="00FF14C5"/>
    <w:rsid w:val="00FF22A5"/>
    <w:rsid w:val="00FF2D92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rsid w:val="008926E6"/>
    <w:pPr>
      <w:jc w:val="both"/>
    </w:pPr>
    <w:rPr>
      <w:rFonts w:ascii="Tahoma" w:hAnsi="Tahoma" w:cs="Tahoma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semiHidden/>
    <w:rsid w:val="005962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uiPriority w:val="99"/>
    <w:rsid w:val="00E427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27C3"/>
    <w:rPr>
      <w:sz w:val="24"/>
      <w:szCs w:val="24"/>
    </w:rPr>
  </w:style>
  <w:style w:type="table" w:styleId="Tabela-Siatka">
    <w:name w:val="Table Grid"/>
    <w:basedOn w:val="Standardowy"/>
    <w:rsid w:val="000F6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paragraph" w:customStyle="1" w:styleId="Akapitzlist1">
    <w:name w:val="Akapit z listą1"/>
    <w:basedOn w:val="Normalny"/>
    <w:uiPriority w:val="99"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paragraph" w:styleId="Poprawka">
    <w:name w:val="Revision"/>
    <w:hidden/>
    <w:uiPriority w:val="99"/>
    <w:semi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07299C"/>
  </w:style>
  <w:style w:type="character" w:styleId="Odwoanieprzypisudolnego">
    <w:name w:val="footnote reference"/>
    <w:uiPriority w:val="99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character" w:customStyle="1" w:styleId="Nagwek4Znak">
    <w:name w:val="Nagłówek 4 Znak"/>
    <w:link w:val="Nagwek4"/>
    <w:semiHidden/>
    <w:rsid w:val="00314C7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66F"/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4957"/>
    <w:rPr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8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8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62AD4-6AE0-40E9-BBDA-BA5E359F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1449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szpital morski</Company>
  <LinksUpToDate>false</LinksUpToDate>
  <CharactersWithSpaces>10126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arek kownacki</dc:creator>
  <cp:lastModifiedBy>Użytkownik systemu Windows</cp:lastModifiedBy>
  <cp:revision>2</cp:revision>
  <cp:lastPrinted>2018-07-18T10:18:00Z</cp:lastPrinted>
  <dcterms:created xsi:type="dcterms:W3CDTF">2018-08-08T07:39:00Z</dcterms:created>
  <dcterms:modified xsi:type="dcterms:W3CDTF">2018-08-08T07:39:00Z</dcterms:modified>
</cp:coreProperties>
</file>